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69B" w:rsidRDefault="00DD47C5" w:rsidP="00E8069B">
      <w:pPr>
        <w:spacing w:before="77" w:line="260" w:lineRule="exact"/>
        <w:ind w:left="100"/>
        <w:jc w:val="center"/>
        <w:rPr>
          <w:rFonts w:ascii="Arial" w:eastAsia="Arial" w:hAnsi="Arial" w:cs="Arial"/>
          <w:b/>
          <w:position w:val="-1"/>
          <w:sz w:val="24"/>
          <w:szCs w:val="24"/>
        </w:rPr>
      </w:pPr>
      <w:r w:rsidRPr="009A6C21">
        <w:rPr>
          <w:rFonts w:ascii="Arial" w:eastAsia="Arial" w:hAnsi="Arial" w:cs="Arial"/>
          <w:b/>
          <w:position w:val="-1"/>
          <w:sz w:val="24"/>
          <w:szCs w:val="24"/>
        </w:rPr>
        <w:t>BO</w:t>
      </w:r>
      <w:r w:rsidRPr="009A6C21">
        <w:rPr>
          <w:rFonts w:ascii="Arial" w:eastAsia="Arial" w:hAnsi="Arial" w:cs="Arial"/>
          <w:b/>
          <w:spacing w:val="2"/>
          <w:position w:val="-1"/>
          <w:sz w:val="24"/>
          <w:szCs w:val="24"/>
        </w:rPr>
        <w:t>R</w:t>
      </w:r>
      <w:r w:rsidRPr="009A6C21">
        <w:rPr>
          <w:rFonts w:ascii="Arial" w:eastAsia="Arial" w:hAnsi="Arial" w:cs="Arial"/>
          <w:b/>
          <w:spacing w:val="-5"/>
          <w:position w:val="-1"/>
          <w:sz w:val="24"/>
          <w:szCs w:val="24"/>
        </w:rPr>
        <w:t>A</w:t>
      </w:r>
      <w:r w:rsidRPr="009A6C21">
        <w:rPr>
          <w:rFonts w:ascii="Arial" w:eastAsia="Arial" w:hAnsi="Arial" w:cs="Arial"/>
          <w:b/>
          <w:position w:val="-1"/>
          <w:sz w:val="24"/>
          <w:szCs w:val="24"/>
        </w:rPr>
        <w:t>NG</w:t>
      </w:r>
      <w:r w:rsidRPr="009A6C21">
        <w:rPr>
          <w:rFonts w:ascii="Arial" w:eastAsia="Arial" w:hAnsi="Arial" w:cs="Arial"/>
          <w:b/>
          <w:spacing w:val="5"/>
          <w:position w:val="-1"/>
          <w:sz w:val="24"/>
          <w:szCs w:val="24"/>
        </w:rPr>
        <w:t xml:space="preserve"> </w:t>
      </w:r>
      <w:r w:rsidR="00E8069B">
        <w:rPr>
          <w:rFonts w:ascii="Arial" w:eastAsia="Arial" w:hAnsi="Arial" w:cs="Arial"/>
          <w:b/>
          <w:position w:val="-1"/>
          <w:sz w:val="24"/>
          <w:szCs w:val="24"/>
        </w:rPr>
        <w:t>SEBUT HARGA</w:t>
      </w:r>
      <w:r w:rsidR="00E35276">
        <w:rPr>
          <w:rFonts w:ascii="Arial" w:eastAsia="Arial" w:hAnsi="Arial" w:cs="Arial"/>
          <w:b/>
          <w:position w:val="-1"/>
          <w:sz w:val="24"/>
          <w:szCs w:val="24"/>
        </w:rPr>
        <w:t xml:space="preserve"> KERJA</w:t>
      </w:r>
    </w:p>
    <w:p w:rsidR="00E8069B" w:rsidRDefault="00E8069B" w:rsidP="00E8069B">
      <w:pPr>
        <w:spacing w:before="77" w:line="260" w:lineRule="exact"/>
        <w:ind w:left="100"/>
        <w:jc w:val="center"/>
        <w:rPr>
          <w:rFonts w:ascii="Arial" w:eastAsia="Arial" w:hAnsi="Arial" w:cs="Arial"/>
          <w:b/>
          <w:position w:val="-1"/>
          <w:sz w:val="24"/>
          <w:szCs w:val="24"/>
        </w:rPr>
      </w:pPr>
    </w:p>
    <w:p w:rsidR="00E8069B" w:rsidRDefault="00E8069B" w:rsidP="00E8069B">
      <w:pPr>
        <w:spacing w:before="77" w:line="260" w:lineRule="exact"/>
        <w:ind w:left="100"/>
        <w:jc w:val="center"/>
        <w:rPr>
          <w:rFonts w:ascii="Arial" w:eastAsia="Arial" w:hAnsi="Arial" w:cs="Arial"/>
          <w:b/>
          <w:position w:val="-1"/>
          <w:sz w:val="24"/>
          <w:szCs w:val="24"/>
        </w:rPr>
      </w:pPr>
      <w:r>
        <w:rPr>
          <w:rFonts w:ascii="Arial" w:eastAsia="Arial" w:hAnsi="Arial" w:cs="Arial"/>
          <w:b/>
          <w:position w:val="-1"/>
          <w:sz w:val="24"/>
          <w:szCs w:val="24"/>
        </w:rPr>
        <w:t xml:space="preserve">NO. SEBUT HARGA: </w:t>
      </w:r>
      <w:r w:rsidR="00724C3C">
        <w:rPr>
          <w:rFonts w:ascii="Arial" w:eastAsia="Arial" w:hAnsi="Arial" w:cs="Arial"/>
          <w:b/>
          <w:position w:val="-1"/>
          <w:sz w:val="24"/>
          <w:szCs w:val="24"/>
        </w:rPr>
        <w:t>JANM BIL.</w:t>
      </w:r>
      <w:r w:rsidR="0020551F">
        <w:rPr>
          <w:rFonts w:ascii="Arial" w:eastAsia="Arial" w:hAnsi="Arial" w:cs="Arial"/>
          <w:b/>
          <w:position w:val="-1"/>
          <w:sz w:val="24"/>
          <w:szCs w:val="24"/>
        </w:rPr>
        <w:t>0</w:t>
      </w:r>
      <w:bookmarkStart w:id="0" w:name="_GoBack"/>
      <w:bookmarkEnd w:id="0"/>
      <w:r w:rsidR="00724C3C">
        <w:rPr>
          <w:rFonts w:ascii="Arial" w:eastAsia="Arial" w:hAnsi="Arial" w:cs="Arial"/>
          <w:b/>
          <w:position w:val="-1"/>
          <w:sz w:val="24"/>
          <w:szCs w:val="24"/>
        </w:rPr>
        <w:t>9/2018</w:t>
      </w:r>
    </w:p>
    <w:p w:rsidR="00E8069B" w:rsidRPr="00E8069B" w:rsidRDefault="00E8069B" w:rsidP="00E8069B">
      <w:pPr>
        <w:spacing w:before="77" w:line="260" w:lineRule="exact"/>
        <w:ind w:left="100"/>
        <w:jc w:val="center"/>
        <w:rPr>
          <w:rFonts w:ascii="Arial" w:eastAsia="Arial" w:hAnsi="Arial" w:cs="Arial"/>
          <w:b/>
          <w:position w:val="-1"/>
          <w:sz w:val="24"/>
          <w:szCs w:val="24"/>
        </w:rPr>
      </w:pPr>
    </w:p>
    <w:p w:rsidR="00125011" w:rsidRPr="009A6C21" w:rsidRDefault="00DA2A79" w:rsidP="00A76FB0">
      <w:pPr>
        <w:spacing w:before="12" w:line="240" w:lineRule="exact"/>
        <w:jc w:val="center"/>
        <w:rPr>
          <w:rFonts w:ascii="Arial" w:hAnsi="Arial" w:cs="Arial"/>
          <w:sz w:val="24"/>
          <w:szCs w:val="24"/>
        </w:rPr>
      </w:pPr>
      <w:r w:rsidRPr="009A6C21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0016" behindDoc="1" locked="0" layoutInCell="1" allowOverlap="1" wp14:anchorId="2027BCF2" wp14:editId="2F8842DE">
                <wp:simplePos x="0" y="0"/>
                <wp:positionH relativeFrom="page">
                  <wp:posOffset>909955</wp:posOffset>
                </wp:positionH>
                <wp:positionV relativeFrom="paragraph">
                  <wp:posOffset>70485</wp:posOffset>
                </wp:positionV>
                <wp:extent cx="5688330" cy="9525"/>
                <wp:effectExtent l="0" t="0" r="7620" b="9525"/>
                <wp:wrapNone/>
                <wp:docPr id="28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8330" cy="9525"/>
                          <a:chOff x="1433" y="611"/>
                          <a:chExt cx="8958" cy="15"/>
                        </a:xfrm>
                      </wpg:grpSpPr>
                      <wpg:grpSp>
                        <wpg:cNvPr id="29" name="Group 22"/>
                        <wpg:cNvGrpSpPr>
                          <a:grpSpLocks/>
                        </wpg:cNvGrpSpPr>
                        <wpg:grpSpPr bwMode="auto">
                          <a:xfrm>
                            <a:off x="1440" y="618"/>
                            <a:ext cx="6134" cy="0"/>
                            <a:chOff x="1440" y="618"/>
                            <a:chExt cx="6134" cy="0"/>
                          </a:xfrm>
                        </wpg:grpSpPr>
                        <wps:wsp>
                          <wps:cNvPr id="30" name="Freeform 25"/>
                          <wps:cNvSpPr>
                            <a:spLocks/>
                          </wps:cNvSpPr>
                          <wps:spPr bwMode="auto">
                            <a:xfrm>
                              <a:off x="1440" y="618"/>
                              <a:ext cx="6134" cy="0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6134"/>
                                <a:gd name="T2" fmla="+- 0 7574 1440"/>
                                <a:gd name="T3" fmla="*/ T2 w 6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34">
                                  <a:moveTo>
                                    <a:pt x="0" y="0"/>
                                  </a:moveTo>
                                  <a:lnTo>
                                    <a:pt x="6134" y="0"/>
                                  </a:lnTo>
                                </a:path>
                              </a:pathLst>
                            </a:custGeom>
                            <a:noFill/>
                            <a:ln w="96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1" name="Group 23"/>
                          <wpg:cNvGrpSpPr>
                            <a:grpSpLocks/>
                          </wpg:cNvGrpSpPr>
                          <wpg:grpSpPr bwMode="auto">
                            <a:xfrm>
                              <a:off x="7584" y="618"/>
                              <a:ext cx="2799" cy="0"/>
                              <a:chOff x="7584" y="618"/>
                              <a:chExt cx="2799" cy="0"/>
                            </a:xfrm>
                          </wpg:grpSpPr>
                          <wps:wsp>
                            <wps:cNvPr id="32" name="Freeform 24"/>
                            <wps:cNvSpPr>
                              <a:spLocks/>
                            </wps:cNvSpPr>
                            <wps:spPr bwMode="auto">
                              <a:xfrm>
                                <a:off x="7584" y="618"/>
                                <a:ext cx="2799" cy="0"/>
                              </a:xfrm>
                              <a:custGeom>
                                <a:avLst/>
                                <a:gdLst>
                                  <a:gd name="T0" fmla="+- 0 7584 7584"/>
                                  <a:gd name="T1" fmla="*/ T0 w 2799"/>
                                  <a:gd name="T2" fmla="+- 0 10383 7584"/>
                                  <a:gd name="T3" fmla="*/ T2 w 2799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2799">
                                    <a:moveTo>
                                      <a:pt x="0" y="0"/>
                                    </a:moveTo>
                                    <a:lnTo>
                                      <a:pt x="2799" y="0"/>
                                    </a:lnTo>
                                  </a:path>
                                </a:pathLst>
                              </a:custGeom>
                              <a:noFill/>
                              <a:ln w="960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C8B215" id="Group 21" o:spid="_x0000_s1026" style="position:absolute;margin-left:71.65pt;margin-top:5.55pt;width:447.9pt;height:.75pt;z-index:-251646464;mso-position-horizontal-relative:page" coordorigin="1433,611" coordsize="895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">
                <v:group id="Group 22" o:spid="_x0000_s1027" style="position:absolute;left:1440;top:618;width:6134;height:0" coordorigin="1440,618" coordsize="613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25" o:spid="_x0000_s1028" style="position:absolute;left:1440;top:618;width:6134;height:0;visibility:visible;mso-wrap-style:square;v-text-anchor:top" coordsize="61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LyF8IA&#10;AADbAAAADwAAAGRycy9kb3ducmV2LnhtbERPTWvCQBC9F/wPywi9FN1Ui2jMJlihVEorGAWvQ3ZM&#10;gtnZkN3G2F/fPRR6fLzvJBtMI3rqXG1ZwfM0AkFcWF1zqeB0fJssQTiPrLGxTAru5CBLRw8Jxtre&#10;+EB97ksRQtjFqKDyvo2ldEVFBt3UtsSBu9jOoA+wK6Xu8BbCTSNnUbSQBmsODRW2tK2ouObfRsH7&#10;04spz69f88OnX9FPi/vcfZBSj+NhswbhafD/4j/3TiuYh/XhS/gBMv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0vIXwgAAANsAAAAPAAAAAAAAAAAAAAAAAJgCAABkcnMvZG93&#10;bnJldi54bWxQSwUGAAAAAAQABAD1AAAAhwMAAAAA&#10;" path="m,l6134,e" filled="f" strokeweight=".26669mm">
                    <v:path arrowok="t" o:connecttype="custom" o:connectlocs="0,0;6134,0" o:connectangles="0,0"/>
                  </v:shape>
                  <v:group id="Group 23" o:spid="_x0000_s1029" style="position:absolute;left:7584;top:618;width:2799;height:0" coordorigin="7584,618" coordsize="279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<v:shape id="Freeform 24" o:spid="_x0000_s1030" style="position:absolute;left:7584;top:618;width:2799;height:0;visibility:visible;mso-wrap-style:square;v-text-anchor:top" coordsize="279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YsasEA&#10;AADbAAAADwAAAGRycy9kb3ducmV2LnhtbESPQYvCMBSE78L+h/AW9qbpdkGlaxRxVYo3qxdvj+Zt&#10;U2xeShO1/nsjCB6HmfmGmS1624grdb52rOB7lIAgLp2uuVJwPGyGUxA+IGtsHJOCO3lYzD8GM8y0&#10;u/GerkWoRISwz1CBCaHNpPSlIYt+5Fri6P27zmKIsquk7vAW4baRaZKMpcWa44LBllaGynNxsQr0&#10;ripOp7DNV2aTT6Z/a8vUp0p9ffbLXxCB+vAOv9q5VvCTwvNL/AFy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cWLGrBAAAA2wAAAA8AAAAAAAAAAAAAAAAAmAIAAGRycy9kb3du&#10;cmV2LnhtbFBLBQYAAAAABAAEAPUAAACGAwAAAAA=&#10;" path="m,l2799,e" filled="f" strokeweight=".26669mm">
                      <v:path arrowok="t" o:connecttype="custom" o:connectlocs="0,0;2799,0" o:connectangles="0,0"/>
                    </v:shape>
                  </v:group>
                </v:group>
                <w10:wrap anchorx="page"/>
              </v:group>
            </w:pict>
          </mc:Fallback>
        </mc:AlternateContent>
      </w:r>
    </w:p>
    <w:p w:rsidR="00E35276" w:rsidRDefault="00E35276" w:rsidP="00E35276">
      <w:pPr>
        <w:spacing w:before="29"/>
        <w:ind w:left="100" w:right="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Akauntan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Negara Malaysia</w:t>
      </w:r>
    </w:p>
    <w:p w:rsidR="00E35276" w:rsidRPr="00E35276" w:rsidRDefault="00E35276" w:rsidP="00E35276">
      <w:pPr>
        <w:spacing w:before="29"/>
        <w:ind w:left="100" w:right="4"/>
        <w:rPr>
          <w:rFonts w:ascii="Arial" w:eastAsia="Arial" w:hAnsi="Arial" w:cs="Arial"/>
          <w:sz w:val="24"/>
          <w:szCs w:val="24"/>
        </w:rPr>
      </w:pPr>
      <w:proofErr w:type="spellStart"/>
      <w:r w:rsidRPr="00E35276">
        <w:rPr>
          <w:rFonts w:ascii="Arial" w:eastAsia="Arial" w:hAnsi="Arial" w:cs="Arial"/>
          <w:sz w:val="24"/>
          <w:szCs w:val="24"/>
        </w:rPr>
        <w:t>Bahagian</w:t>
      </w:r>
      <w:proofErr w:type="spellEnd"/>
      <w:r w:rsidRPr="00E35276">
        <w:rPr>
          <w:rFonts w:ascii="Arial" w:eastAsia="Arial" w:hAnsi="Arial" w:cs="Arial"/>
          <w:sz w:val="24"/>
          <w:szCs w:val="24"/>
        </w:rPr>
        <w:t xml:space="preserve"> Pembangunan </w:t>
      </w:r>
      <w:proofErr w:type="spellStart"/>
      <w:r w:rsidRPr="00E35276">
        <w:rPr>
          <w:rFonts w:ascii="Arial" w:eastAsia="Arial" w:hAnsi="Arial" w:cs="Arial"/>
          <w:sz w:val="24"/>
          <w:szCs w:val="24"/>
        </w:rPr>
        <w:t>Perakaunan</w:t>
      </w:r>
      <w:proofErr w:type="spellEnd"/>
      <w:r w:rsidRPr="00E35276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E35276">
        <w:rPr>
          <w:rFonts w:ascii="Arial" w:eastAsia="Arial" w:hAnsi="Arial" w:cs="Arial"/>
          <w:sz w:val="24"/>
          <w:szCs w:val="24"/>
        </w:rPr>
        <w:t>dan</w:t>
      </w:r>
      <w:proofErr w:type="spellEnd"/>
      <w:r w:rsidRPr="00E35276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E35276">
        <w:rPr>
          <w:rFonts w:ascii="Arial" w:eastAsia="Arial" w:hAnsi="Arial" w:cs="Arial"/>
          <w:sz w:val="24"/>
          <w:szCs w:val="24"/>
        </w:rPr>
        <w:t>Pengurusan</w:t>
      </w:r>
      <w:proofErr w:type="spellEnd"/>
      <w:r w:rsidRPr="00E35276">
        <w:rPr>
          <w:rFonts w:ascii="Arial" w:eastAsia="Arial" w:hAnsi="Arial" w:cs="Arial"/>
          <w:sz w:val="24"/>
          <w:szCs w:val="24"/>
        </w:rPr>
        <w:t>,</w:t>
      </w:r>
    </w:p>
    <w:p w:rsidR="00E35276" w:rsidRPr="00E35276" w:rsidRDefault="00E35276" w:rsidP="00E35276">
      <w:pPr>
        <w:spacing w:before="29"/>
        <w:ind w:left="100" w:right="4"/>
        <w:rPr>
          <w:rFonts w:ascii="Arial" w:eastAsia="Arial" w:hAnsi="Arial" w:cs="Arial"/>
          <w:sz w:val="24"/>
          <w:szCs w:val="24"/>
        </w:rPr>
      </w:pPr>
      <w:proofErr w:type="spellStart"/>
      <w:r w:rsidRPr="00E35276">
        <w:rPr>
          <w:rFonts w:ascii="Arial" w:eastAsia="Arial" w:hAnsi="Arial" w:cs="Arial"/>
          <w:sz w:val="24"/>
          <w:szCs w:val="24"/>
        </w:rPr>
        <w:t>Jabatan</w:t>
      </w:r>
      <w:proofErr w:type="spellEnd"/>
      <w:r w:rsidRPr="00E35276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E35276">
        <w:rPr>
          <w:rFonts w:ascii="Arial" w:eastAsia="Arial" w:hAnsi="Arial" w:cs="Arial"/>
          <w:sz w:val="24"/>
          <w:szCs w:val="24"/>
        </w:rPr>
        <w:t>Akauntan</w:t>
      </w:r>
      <w:proofErr w:type="spellEnd"/>
      <w:r w:rsidRPr="00E35276">
        <w:rPr>
          <w:rFonts w:ascii="Arial" w:eastAsia="Arial" w:hAnsi="Arial" w:cs="Arial"/>
          <w:sz w:val="24"/>
          <w:szCs w:val="24"/>
        </w:rPr>
        <w:t xml:space="preserve"> Negara Malaysia,</w:t>
      </w:r>
    </w:p>
    <w:p w:rsidR="00E35276" w:rsidRPr="00E35276" w:rsidRDefault="00E35276" w:rsidP="00E35276">
      <w:pPr>
        <w:spacing w:before="29"/>
        <w:ind w:left="100" w:right="4"/>
        <w:rPr>
          <w:rFonts w:ascii="Arial" w:eastAsia="Arial" w:hAnsi="Arial" w:cs="Arial"/>
          <w:sz w:val="24"/>
          <w:szCs w:val="24"/>
        </w:rPr>
      </w:pPr>
      <w:r w:rsidRPr="00E35276">
        <w:rPr>
          <w:rFonts w:ascii="Arial" w:eastAsia="Arial" w:hAnsi="Arial" w:cs="Arial"/>
          <w:sz w:val="24"/>
          <w:szCs w:val="24"/>
        </w:rPr>
        <w:t xml:space="preserve">Aras 7, </w:t>
      </w:r>
      <w:proofErr w:type="spellStart"/>
      <w:r w:rsidRPr="00E35276">
        <w:rPr>
          <w:rFonts w:ascii="Arial" w:eastAsia="Arial" w:hAnsi="Arial" w:cs="Arial"/>
          <w:sz w:val="24"/>
          <w:szCs w:val="24"/>
        </w:rPr>
        <w:t>Kompleks</w:t>
      </w:r>
      <w:proofErr w:type="spellEnd"/>
      <w:r w:rsidRPr="00E35276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E35276">
        <w:rPr>
          <w:rFonts w:ascii="Arial" w:eastAsia="Arial" w:hAnsi="Arial" w:cs="Arial"/>
          <w:sz w:val="24"/>
          <w:szCs w:val="24"/>
        </w:rPr>
        <w:t>Kementerian</w:t>
      </w:r>
      <w:proofErr w:type="spellEnd"/>
      <w:r w:rsidRPr="00E35276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E35276">
        <w:rPr>
          <w:rFonts w:ascii="Arial" w:eastAsia="Arial" w:hAnsi="Arial" w:cs="Arial"/>
          <w:sz w:val="24"/>
          <w:szCs w:val="24"/>
        </w:rPr>
        <w:t>Kewangan</w:t>
      </w:r>
      <w:proofErr w:type="spellEnd"/>
      <w:r w:rsidRPr="00E35276">
        <w:rPr>
          <w:rFonts w:ascii="Arial" w:eastAsia="Arial" w:hAnsi="Arial" w:cs="Arial"/>
          <w:sz w:val="24"/>
          <w:szCs w:val="24"/>
        </w:rPr>
        <w:t>,</w:t>
      </w:r>
    </w:p>
    <w:p w:rsidR="00E35276" w:rsidRPr="00E35276" w:rsidRDefault="00E35276" w:rsidP="00E35276">
      <w:pPr>
        <w:spacing w:before="29"/>
        <w:ind w:left="100" w:right="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No. 1, </w:t>
      </w:r>
      <w:proofErr w:type="spellStart"/>
      <w:r>
        <w:rPr>
          <w:rFonts w:ascii="Arial" w:eastAsia="Arial" w:hAnsi="Arial" w:cs="Arial"/>
          <w:sz w:val="24"/>
          <w:szCs w:val="24"/>
        </w:rPr>
        <w:t>Persiaran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Perdana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sz w:val="24"/>
          <w:szCs w:val="24"/>
        </w:rPr>
        <w:t>Pres</w:t>
      </w:r>
      <w:r w:rsidRPr="00E35276">
        <w:rPr>
          <w:rFonts w:ascii="Arial" w:eastAsia="Arial" w:hAnsi="Arial" w:cs="Arial"/>
          <w:sz w:val="24"/>
          <w:szCs w:val="24"/>
        </w:rPr>
        <w:t>int</w:t>
      </w:r>
      <w:proofErr w:type="spellEnd"/>
      <w:r w:rsidRPr="00E35276">
        <w:rPr>
          <w:rFonts w:ascii="Arial" w:eastAsia="Arial" w:hAnsi="Arial" w:cs="Arial"/>
          <w:sz w:val="24"/>
          <w:szCs w:val="24"/>
        </w:rPr>
        <w:t xml:space="preserve"> 2,</w:t>
      </w:r>
    </w:p>
    <w:p w:rsidR="00E8069B" w:rsidRDefault="00E35276" w:rsidP="00E35276">
      <w:pPr>
        <w:spacing w:before="29"/>
        <w:ind w:left="100" w:right="4"/>
        <w:rPr>
          <w:rFonts w:ascii="Arial" w:eastAsia="Arial" w:hAnsi="Arial" w:cs="Arial"/>
          <w:sz w:val="24"/>
          <w:szCs w:val="24"/>
        </w:rPr>
      </w:pPr>
      <w:r w:rsidRPr="00E35276">
        <w:rPr>
          <w:rFonts w:ascii="Arial" w:eastAsia="Arial" w:hAnsi="Arial" w:cs="Arial"/>
          <w:sz w:val="24"/>
          <w:szCs w:val="24"/>
        </w:rPr>
        <w:t>62594 Putrajaya.</w:t>
      </w:r>
    </w:p>
    <w:p w:rsidR="00E35276" w:rsidRDefault="00E35276" w:rsidP="00E35276">
      <w:pPr>
        <w:spacing w:before="29"/>
        <w:ind w:left="100" w:right="4"/>
        <w:rPr>
          <w:rFonts w:ascii="Arial" w:eastAsia="Arial" w:hAnsi="Arial" w:cs="Arial"/>
          <w:sz w:val="24"/>
          <w:szCs w:val="24"/>
        </w:rPr>
      </w:pPr>
    </w:p>
    <w:p w:rsidR="00E8069B" w:rsidRDefault="00E8069B" w:rsidP="00637AD3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Tuan, </w:t>
      </w:r>
    </w:p>
    <w:p w:rsidR="00E8069B" w:rsidRDefault="00E8069B" w:rsidP="00637AD3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E35276" w:rsidRPr="00724C3C" w:rsidRDefault="00E8069B" w:rsidP="00E35276">
      <w:pPr>
        <w:spacing w:before="29"/>
        <w:ind w:left="100" w:right="4"/>
        <w:jc w:val="both"/>
        <w:rPr>
          <w:rFonts w:ascii="Arial" w:eastAsia="Arial" w:hAnsi="Arial" w:cs="Arial"/>
          <w:b/>
          <w:sz w:val="24"/>
          <w:szCs w:val="24"/>
        </w:rPr>
      </w:pPr>
      <w:proofErr w:type="spellStart"/>
      <w:r w:rsidRPr="00724C3C">
        <w:rPr>
          <w:rFonts w:ascii="Arial" w:eastAsia="Arial" w:hAnsi="Arial" w:cs="Arial"/>
          <w:b/>
          <w:sz w:val="24"/>
          <w:szCs w:val="24"/>
        </w:rPr>
        <w:t>Sebutharga</w:t>
      </w:r>
      <w:proofErr w:type="spellEnd"/>
      <w:r w:rsidRPr="00724C3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724C3C">
        <w:rPr>
          <w:rFonts w:ascii="Arial" w:eastAsia="Arial" w:hAnsi="Arial" w:cs="Arial"/>
          <w:b/>
          <w:sz w:val="24"/>
          <w:szCs w:val="24"/>
        </w:rPr>
        <w:t>untuk</w:t>
      </w:r>
      <w:proofErr w:type="spellEnd"/>
      <w:r w:rsidR="00637AD3" w:rsidRPr="00724C3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="00E35276" w:rsidRPr="00724C3C">
        <w:rPr>
          <w:rFonts w:ascii="Arial" w:eastAsia="Arial" w:hAnsi="Arial" w:cs="Arial"/>
          <w:b/>
          <w:sz w:val="24"/>
          <w:szCs w:val="24"/>
        </w:rPr>
        <w:t>Kerja-Kerja</w:t>
      </w:r>
      <w:proofErr w:type="spellEnd"/>
      <w:r w:rsidR="00E35276" w:rsidRPr="00724C3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="00232C9D" w:rsidRPr="00724C3C">
        <w:rPr>
          <w:rFonts w:ascii="Arial" w:eastAsia="Arial" w:hAnsi="Arial" w:cs="Arial"/>
          <w:b/>
          <w:sz w:val="24"/>
          <w:szCs w:val="24"/>
        </w:rPr>
        <w:t>Ubahsuai</w:t>
      </w:r>
      <w:proofErr w:type="spellEnd"/>
      <w:r w:rsidR="00232C9D" w:rsidRPr="00724C3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="00232C9D" w:rsidRPr="00724C3C">
        <w:rPr>
          <w:rFonts w:ascii="Arial" w:eastAsia="Arial" w:hAnsi="Arial" w:cs="Arial"/>
          <w:b/>
          <w:sz w:val="24"/>
          <w:szCs w:val="24"/>
        </w:rPr>
        <w:t>Pejabat</w:t>
      </w:r>
      <w:proofErr w:type="spellEnd"/>
      <w:r w:rsidR="00232C9D" w:rsidRPr="00724C3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="00232C9D" w:rsidRPr="00724C3C">
        <w:rPr>
          <w:rFonts w:ascii="Arial" w:eastAsia="Arial" w:hAnsi="Arial" w:cs="Arial"/>
          <w:b/>
          <w:sz w:val="24"/>
          <w:szCs w:val="24"/>
        </w:rPr>
        <w:t>Bagi</w:t>
      </w:r>
      <w:proofErr w:type="spellEnd"/>
      <w:r w:rsidR="00232C9D" w:rsidRPr="00724C3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="00232C9D" w:rsidRPr="00724C3C">
        <w:rPr>
          <w:rFonts w:ascii="Arial" w:eastAsia="Arial" w:hAnsi="Arial" w:cs="Arial"/>
          <w:b/>
          <w:sz w:val="24"/>
          <w:szCs w:val="24"/>
        </w:rPr>
        <w:t>Penyediaan</w:t>
      </w:r>
      <w:proofErr w:type="spellEnd"/>
      <w:r w:rsidR="00232C9D" w:rsidRPr="00724C3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="001A75E4" w:rsidRPr="00724C3C">
        <w:rPr>
          <w:rFonts w:ascii="Arial" w:eastAsia="Arial" w:hAnsi="Arial" w:cs="Arial"/>
          <w:b/>
          <w:sz w:val="24"/>
          <w:szCs w:val="24"/>
        </w:rPr>
        <w:t>Bilik</w:t>
      </w:r>
      <w:proofErr w:type="spellEnd"/>
      <w:r w:rsidR="001A75E4" w:rsidRPr="00724C3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="001A75E4" w:rsidRPr="00724C3C">
        <w:rPr>
          <w:rFonts w:ascii="Arial" w:eastAsia="Arial" w:hAnsi="Arial" w:cs="Arial"/>
          <w:b/>
          <w:sz w:val="24"/>
          <w:szCs w:val="24"/>
        </w:rPr>
        <w:t>Mesyuarat</w:t>
      </w:r>
      <w:proofErr w:type="spellEnd"/>
      <w:r w:rsidR="001A75E4" w:rsidRPr="00724C3C">
        <w:rPr>
          <w:rFonts w:ascii="Arial" w:eastAsia="Arial" w:hAnsi="Arial" w:cs="Arial"/>
          <w:b/>
          <w:sz w:val="24"/>
          <w:szCs w:val="24"/>
        </w:rPr>
        <w:t xml:space="preserve"> Dan </w:t>
      </w:r>
      <w:proofErr w:type="spellStart"/>
      <w:r w:rsidR="00232C9D" w:rsidRPr="00724C3C">
        <w:rPr>
          <w:rFonts w:ascii="Arial" w:eastAsia="Arial" w:hAnsi="Arial" w:cs="Arial"/>
          <w:b/>
          <w:sz w:val="24"/>
          <w:szCs w:val="24"/>
        </w:rPr>
        <w:t>Bilik</w:t>
      </w:r>
      <w:proofErr w:type="spellEnd"/>
      <w:r w:rsidR="00232C9D" w:rsidRPr="00724C3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="00232C9D" w:rsidRPr="00724C3C">
        <w:rPr>
          <w:rFonts w:ascii="Arial" w:eastAsia="Arial" w:hAnsi="Arial" w:cs="Arial"/>
          <w:b/>
          <w:sz w:val="24"/>
          <w:szCs w:val="24"/>
        </w:rPr>
        <w:t>Pegawai</w:t>
      </w:r>
      <w:proofErr w:type="spellEnd"/>
      <w:r w:rsidR="00E35276" w:rsidRPr="00724C3C">
        <w:rPr>
          <w:rFonts w:ascii="Arial" w:eastAsia="Arial" w:hAnsi="Arial" w:cs="Arial"/>
          <w:b/>
          <w:sz w:val="24"/>
          <w:szCs w:val="24"/>
        </w:rPr>
        <w:t xml:space="preserve"> Di </w:t>
      </w:r>
      <w:proofErr w:type="spellStart"/>
      <w:r w:rsidR="00E35276" w:rsidRPr="00724C3C">
        <w:rPr>
          <w:rFonts w:ascii="Arial" w:eastAsia="Arial" w:hAnsi="Arial" w:cs="Arial"/>
          <w:b/>
          <w:sz w:val="24"/>
          <w:szCs w:val="24"/>
        </w:rPr>
        <w:t>Bahagian</w:t>
      </w:r>
      <w:proofErr w:type="spellEnd"/>
      <w:r w:rsidR="00E35276" w:rsidRPr="00724C3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="00E35276" w:rsidRPr="00724C3C">
        <w:rPr>
          <w:rFonts w:ascii="Arial" w:eastAsia="Arial" w:hAnsi="Arial" w:cs="Arial"/>
          <w:b/>
          <w:sz w:val="24"/>
          <w:szCs w:val="24"/>
        </w:rPr>
        <w:t>Pengurusan</w:t>
      </w:r>
      <w:proofErr w:type="spellEnd"/>
      <w:r w:rsidR="00E35276" w:rsidRPr="00724C3C">
        <w:rPr>
          <w:rFonts w:ascii="Arial" w:eastAsia="Arial" w:hAnsi="Arial" w:cs="Arial"/>
          <w:b/>
          <w:sz w:val="24"/>
          <w:szCs w:val="24"/>
        </w:rPr>
        <w:t xml:space="preserve"> </w:t>
      </w:r>
      <w:r w:rsidR="00232C9D" w:rsidRPr="00724C3C">
        <w:rPr>
          <w:rFonts w:ascii="Arial" w:eastAsia="Arial" w:hAnsi="Arial" w:cs="Arial"/>
          <w:b/>
          <w:sz w:val="24"/>
          <w:szCs w:val="24"/>
        </w:rPr>
        <w:t xml:space="preserve">Audit </w:t>
      </w:r>
      <w:proofErr w:type="spellStart"/>
      <w:r w:rsidR="00232C9D" w:rsidRPr="00724C3C">
        <w:rPr>
          <w:rFonts w:ascii="Arial" w:eastAsia="Arial" w:hAnsi="Arial" w:cs="Arial"/>
          <w:b/>
          <w:sz w:val="24"/>
          <w:szCs w:val="24"/>
        </w:rPr>
        <w:t>Dalam</w:t>
      </w:r>
      <w:proofErr w:type="spellEnd"/>
      <w:r w:rsidR="00E35276" w:rsidRPr="00724C3C">
        <w:rPr>
          <w:rFonts w:ascii="Arial" w:eastAsia="Arial" w:hAnsi="Arial" w:cs="Arial"/>
          <w:b/>
          <w:sz w:val="24"/>
          <w:szCs w:val="24"/>
        </w:rPr>
        <w:t xml:space="preserve">, </w:t>
      </w:r>
      <w:proofErr w:type="spellStart"/>
      <w:r w:rsidR="00E35276" w:rsidRPr="00724C3C">
        <w:rPr>
          <w:rFonts w:ascii="Arial" w:eastAsia="Arial" w:hAnsi="Arial" w:cs="Arial"/>
          <w:b/>
          <w:sz w:val="24"/>
          <w:szCs w:val="24"/>
        </w:rPr>
        <w:t>Jab</w:t>
      </w:r>
      <w:r w:rsidR="00724C3C" w:rsidRPr="00724C3C">
        <w:rPr>
          <w:rFonts w:ascii="Arial" w:eastAsia="Arial" w:hAnsi="Arial" w:cs="Arial"/>
          <w:b/>
          <w:sz w:val="24"/>
          <w:szCs w:val="24"/>
        </w:rPr>
        <w:t>atan</w:t>
      </w:r>
      <w:proofErr w:type="spellEnd"/>
      <w:r w:rsidR="00724C3C" w:rsidRPr="00724C3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="00724C3C" w:rsidRPr="00724C3C">
        <w:rPr>
          <w:rFonts w:ascii="Arial" w:eastAsia="Arial" w:hAnsi="Arial" w:cs="Arial"/>
          <w:b/>
          <w:sz w:val="24"/>
          <w:szCs w:val="24"/>
        </w:rPr>
        <w:t>Akauntan</w:t>
      </w:r>
      <w:proofErr w:type="spellEnd"/>
      <w:r w:rsidR="00724C3C" w:rsidRPr="00724C3C">
        <w:rPr>
          <w:rFonts w:ascii="Arial" w:eastAsia="Arial" w:hAnsi="Arial" w:cs="Arial"/>
          <w:b/>
          <w:sz w:val="24"/>
          <w:szCs w:val="24"/>
        </w:rPr>
        <w:t xml:space="preserve"> Negara Malaysia.</w:t>
      </w:r>
    </w:p>
    <w:p w:rsidR="00724C3C" w:rsidRDefault="00724C3C" w:rsidP="00E35276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E8069B" w:rsidRDefault="00E8069B" w:rsidP="00637AD3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Di </w:t>
      </w:r>
      <w:proofErr w:type="spellStart"/>
      <w:r>
        <w:rPr>
          <w:rFonts w:ascii="Arial" w:eastAsia="Arial" w:hAnsi="Arial" w:cs="Arial"/>
          <w:sz w:val="24"/>
          <w:szCs w:val="24"/>
        </w:rPr>
        <w:t>bawah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tertakluk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kepada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Arahan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Kepada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Penyebut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Harga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Syarat</w:t>
      </w:r>
      <w:r w:rsidR="00637AD3">
        <w:rPr>
          <w:rFonts w:ascii="Arial" w:eastAsia="Arial" w:hAnsi="Arial" w:cs="Arial"/>
          <w:sz w:val="24"/>
          <w:szCs w:val="24"/>
        </w:rPr>
        <w:t>-syarat</w:t>
      </w:r>
      <w:proofErr w:type="spellEnd"/>
      <w:r w:rsidR="00637AD3">
        <w:rPr>
          <w:rFonts w:ascii="Arial" w:eastAsia="Arial" w:hAnsi="Arial" w:cs="Arial"/>
          <w:sz w:val="24"/>
          <w:szCs w:val="24"/>
        </w:rPr>
        <w:t xml:space="preserve"> Am </w:t>
      </w:r>
      <w:proofErr w:type="spellStart"/>
      <w:r w:rsidR="00637AD3">
        <w:rPr>
          <w:rFonts w:ascii="Arial" w:eastAsia="Arial" w:hAnsi="Arial" w:cs="Arial"/>
          <w:sz w:val="24"/>
          <w:szCs w:val="24"/>
        </w:rPr>
        <w:t>Sebut</w:t>
      </w:r>
      <w:proofErr w:type="spellEnd"/>
      <w:r w:rsidR="00637AD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637AD3">
        <w:rPr>
          <w:rFonts w:ascii="Arial" w:eastAsia="Arial" w:hAnsi="Arial" w:cs="Arial"/>
          <w:sz w:val="24"/>
          <w:szCs w:val="24"/>
        </w:rPr>
        <w:t>Harga</w:t>
      </w:r>
      <w:proofErr w:type="spellEnd"/>
      <w:r w:rsidR="00637AD3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637AD3">
        <w:rPr>
          <w:rFonts w:ascii="Arial" w:eastAsia="Arial" w:hAnsi="Arial" w:cs="Arial"/>
          <w:sz w:val="24"/>
          <w:szCs w:val="24"/>
        </w:rPr>
        <w:t>Spesifikasi</w:t>
      </w:r>
      <w:proofErr w:type="spellEnd"/>
      <w:r w:rsidR="00637AD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637AD3">
        <w:rPr>
          <w:rFonts w:ascii="Arial" w:eastAsia="Arial" w:hAnsi="Arial" w:cs="Arial"/>
          <w:sz w:val="24"/>
          <w:szCs w:val="24"/>
        </w:rPr>
        <w:t>Kerja</w:t>
      </w:r>
      <w:proofErr w:type="spellEnd"/>
      <w:r w:rsidR="00637AD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637AD3">
        <w:rPr>
          <w:rFonts w:ascii="Arial" w:eastAsia="Arial" w:hAnsi="Arial" w:cs="Arial"/>
          <w:sz w:val="24"/>
          <w:szCs w:val="24"/>
        </w:rPr>
        <w:t>dan</w:t>
      </w:r>
      <w:proofErr w:type="spellEnd"/>
      <w:r w:rsidR="00637AD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637AD3">
        <w:rPr>
          <w:rFonts w:ascii="Arial" w:eastAsia="Arial" w:hAnsi="Arial" w:cs="Arial"/>
          <w:sz w:val="24"/>
          <w:szCs w:val="24"/>
        </w:rPr>
        <w:t>pelan-pelan</w:t>
      </w:r>
      <w:proofErr w:type="spellEnd"/>
      <w:r w:rsidR="00637AD3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637AD3">
        <w:rPr>
          <w:rFonts w:ascii="Arial" w:eastAsia="Arial" w:hAnsi="Arial" w:cs="Arial"/>
          <w:sz w:val="24"/>
          <w:szCs w:val="24"/>
        </w:rPr>
        <w:t>saya</w:t>
      </w:r>
      <w:proofErr w:type="spellEnd"/>
      <w:r w:rsidR="00637AD3">
        <w:rPr>
          <w:rFonts w:ascii="Arial" w:eastAsia="Arial" w:hAnsi="Arial" w:cs="Arial"/>
          <w:sz w:val="24"/>
          <w:szCs w:val="24"/>
        </w:rPr>
        <w:t xml:space="preserve"> yang </w:t>
      </w:r>
      <w:proofErr w:type="spellStart"/>
      <w:r w:rsidR="00637AD3">
        <w:rPr>
          <w:rFonts w:ascii="Arial" w:eastAsia="Arial" w:hAnsi="Arial" w:cs="Arial"/>
          <w:sz w:val="24"/>
          <w:szCs w:val="24"/>
        </w:rPr>
        <w:t>bertandatangan</w:t>
      </w:r>
      <w:proofErr w:type="spellEnd"/>
      <w:r w:rsidR="00637AD3">
        <w:rPr>
          <w:rFonts w:ascii="Arial" w:eastAsia="Arial" w:hAnsi="Arial" w:cs="Arial"/>
          <w:sz w:val="24"/>
          <w:szCs w:val="24"/>
        </w:rPr>
        <w:t xml:space="preserve"> di </w:t>
      </w:r>
      <w:proofErr w:type="spellStart"/>
      <w:r w:rsidR="00637AD3">
        <w:rPr>
          <w:rFonts w:ascii="Arial" w:eastAsia="Arial" w:hAnsi="Arial" w:cs="Arial"/>
          <w:sz w:val="24"/>
          <w:szCs w:val="24"/>
        </w:rPr>
        <w:t>bawah</w:t>
      </w:r>
      <w:proofErr w:type="spellEnd"/>
      <w:r w:rsidR="00637AD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637AD3">
        <w:rPr>
          <w:rFonts w:ascii="Arial" w:eastAsia="Arial" w:hAnsi="Arial" w:cs="Arial"/>
          <w:sz w:val="24"/>
          <w:szCs w:val="24"/>
        </w:rPr>
        <w:t>ini</w:t>
      </w:r>
      <w:proofErr w:type="spellEnd"/>
      <w:r w:rsidR="00637AD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637AD3">
        <w:rPr>
          <w:rFonts w:ascii="Arial" w:eastAsia="Arial" w:hAnsi="Arial" w:cs="Arial"/>
          <w:sz w:val="24"/>
          <w:szCs w:val="24"/>
        </w:rPr>
        <w:t>adalah</w:t>
      </w:r>
      <w:proofErr w:type="spellEnd"/>
      <w:r w:rsidR="00637AD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637AD3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637AD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637AD3">
        <w:rPr>
          <w:rFonts w:ascii="Arial" w:eastAsia="Arial" w:hAnsi="Arial" w:cs="Arial"/>
          <w:sz w:val="24"/>
          <w:szCs w:val="24"/>
        </w:rPr>
        <w:t>ini</w:t>
      </w:r>
      <w:proofErr w:type="spellEnd"/>
      <w:r w:rsidR="00637AD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637AD3">
        <w:rPr>
          <w:rFonts w:ascii="Arial" w:eastAsia="Arial" w:hAnsi="Arial" w:cs="Arial"/>
          <w:sz w:val="24"/>
          <w:szCs w:val="24"/>
        </w:rPr>
        <w:t>menawarkan</w:t>
      </w:r>
      <w:proofErr w:type="spellEnd"/>
      <w:r w:rsidR="00637AD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637AD3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637AD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637AD3">
        <w:rPr>
          <w:rFonts w:ascii="Arial" w:eastAsia="Arial" w:hAnsi="Arial" w:cs="Arial"/>
          <w:sz w:val="24"/>
          <w:szCs w:val="24"/>
        </w:rPr>
        <w:t>melaksanakan</w:t>
      </w:r>
      <w:proofErr w:type="spellEnd"/>
      <w:r w:rsidR="00637AD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637AD3">
        <w:rPr>
          <w:rFonts w:ascii="Arial" w:eastAsia="Arial" w:hAnsi="Arial" w:cs="Arial"/>
          <w:sz w:val="24"/>
          <w:szCs w:val="24"/>
        </w:rPr>
        <w:t>dan</w:t>
      </w:r>
      <w:proofErr w:type="spellEnd"/>
      <w:r w:rsidR="00637AD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637AD3">
        <w:rPr>
          <w:rFonts w:ascii="Arial" w:eastAsia="Arial" w:hAnsi="Arial" w:cs="Arial"/>
          <w:sz w:val="24"/>
          <w:szCs w:val="24"/>
        </w:rPr>
        <w:t>menyiapkan</w:t>
      </w:r>
      <w:proofErr w:type="spellEnd"/>
      <w:r w:rsidR="00637AD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637AD3">
        <w:rPr>
          <w:rFonts w:ascii="Arial" w:eastAsia="Arial" w:hAnsi="Arial" w:cs="Arial"/>
          <w:sz w:val="24"/>
          <w:szCs w:val="24"/>
        </w:rPr>
        <w:t>kerja-kerja</w:t>
      </w:r>
      <w:proofErr w:type="spellEnd"/>
      <w:r w:rsidR="00637AD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637AD3">
        <w:rPr>
          <w:rFonts w:ascii="Arial" w:eastAsia="Arial" w:hAnsi="Arial" w:cs="Arial"/>
          <w:sz w:val="24"/>
          <w:szCs w:val="24"/>
        </w:rPr>
        <w:t>tersebut</w:t>
      </w:r>
      <w:proofErr w:type="spellEnd"/>
      <w:r w:rsidR="00637AD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637AD3">
        <w:rPr>
          <w:rFonts w:ascii="Arial" w:eastAsia="Arial" w:hAnsi="Arial" w:cs="Arial"/>
          <w:sz w:val="24"/>
          <w:szCs w:val="24"/>
        </w:rPr>
        <w:t>bagi</w:t>
      </w:r>
      <w:proofErr w:type="spellEnd"/>
      <w:r w:rsidR="00637AD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637AD3">
        <w:rPr>
          <w:rFonts w:ascii="Arial" w:eastAsia="Arial" w:hAnsi="Arial" w:cs="Arial"/>
          <w:sz w:val="24"/>
          <w:szCs w:val="24"/>
        </w:rPr>
        <w:t>jumlah</w:t>
      </w:r>
      <w:proofErr w:type="spellEnd"/>
      <w:r w:rsidR="00637AD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637AD3">
        <w:rPr>
          <w:rFonts w:ascii="Arial" w:eastAsia="Arial" w:hAnsi="Arial" w:cs="Arial"/>
          <w:sz w:val="24"/>
          <w:szCs w:val="24"/>
        </w:rPr>
        <w:t>harga</w:t>
      </w:r>
      <w:proofErr w:type="spellEnd"/>
      <w:r w:rsidR="00637AD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637AD3">
        <w:rPr>
          <w:rFonts w:ascii="Arial" w:eastAsia="Arial" w:hAnsi="Arial" w:cs="Arial"/>
          <w:sz w:val="24"/>
          <w:szCs w:val="24"/>
        </w:rPr>
        <w:t>pukal</w:t>
      </w:r>
      <w:proofErr w:type="spellEnd"/>
      <w:r w:rsidR="00637AD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637AD3">
        <w:rPr>
          <w:rFonts w:ascii="Arial" w:eastAsia="Arial" w:hAnsi="Arial" w:cs="Arial"/>
          <w:sz w:val="24"/>
          <w:szCs w:val="24"/>
        </w:rPr>
        <w:t>sebanyak</w:t>
      </w:r>
      <w:proofErr w:type="spellEnd"/>
      <w:r w:rsidR="00637AD3">
        <w:rPr>
          <w:rFonts w:ascii="Arial" w:eastAsia="Arial" w:hAnsi="Arial" w:cs="Arial"/>
          <w:sz w:val="24"/>
          <w:szCs w:val="24"/>
        </w:rPr>
        <w:t xml:space="preserve"> Ringgit Malaysia: ……………………………</w:t>
      </w:r>
    </w:p>
    <w:p w:rsidR="00637AD3" w:rsidRDefault="00637AD3" w:rsidP="00637AD3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…………………………………………………………………………………………………..………………………………………………………….. (RM </w:t>
      </w:r>
      <w:proofErr w:type="gramStart"/>
      <w:r>
        <w:rPr>
          <w:rFonts w:ascii="Arial" w:eastAsia="Arial" w:hAnsi="Arial" w:cs="Arial"/>
          <w:sz w:val="24"/>
          <w:szCs w:val="24"/>
        </w:rPr>
        <w:t>………………………..…………</w:t>
      </w:r>
      <w:proofErr w:type="gramEnd"/>
      <w:r>
        <w:rPr>
          <w:rFonts w:ascii="Arial" w:eastAsia="Arial" w:hAnsi="Arial" w:cs="Arial"/>
          <w:sz w:val="24"/>
          <w:szCs w:val="24"/>
        </w:rPr>
        <w:t>..)</w:t>
      </w:r>
    </w:p>
    <w:p w:rsidR="00637AD3" w:rsidRDefault="00637AD3" w:rsidP="00637AD3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637AD3" w:rsidRDefault="00637AD3" w:rsidP="00637AD3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</w:t>
      </w:r>
      <w:r>
        <w:rPr>
          <w:rFonts w:ascii="Arial" w:eastAsia="Arial" w:hAnsi="Arial" w:cs="Arial"/>
          <w:sz w:val="24"/>
          <w:szCs w:val="24"/>
        </w:rPr>
        <w:tab/>
      </w:r>
      <w:proofErr w:type="spellStart"/>
      <w:r>
        <w:rPr>
          <w:rFonts w:ascii="Arial" w:eastAsia="Arial" w:hAnsi="Arial" w:cs="Arial"/>
          <w:sz w:val="24"/>
          <w:szCs w:val="24"/>
        </w:rPr>
        <w:t>Saya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bersetuju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menyiapkan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kerja-kerja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ini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dalam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masa …………… </w:t>
      </w:r>
      <w:proofErr w:type="spellStart"/>
      <w:r>
        <w:rPr>
          <w:rFonts w:ascii="Arial" w:eastAsia="Arial" w:hAnsi="Arial" w:cs="Arial"/>
          <w:sz w:val="24"/>
          <w:szCs w:val="24"/>
        </w:rPr>
        <w:t>hari</w:t>
      </w:r>
      <w:proofErr w:type="spellEnd"/>
      <w:r w:rsidR="00AE3219">
        <w:rPr>
          <w:rFonts w:ascii="Arial" w:eastAsia="Arial" w:hAnsi="Arial" w:cs="Arial"/>
          <w:sz w:val="24"/>
          <w:szCs w:val="24"/>
        </w:rPr>
        <w:t>*</w:t>
      </w:r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dari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tarikh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akhir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tempoh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mula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kerja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seperti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eastAsia="Arial" w:hAnsi="Arial" w:cs="Arial"/>
          <w:sz w:val="24"/>
          <w:szCs w:val="24"/>
        </w:rPr>
        <w:t>diarahkan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oleh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Pegawai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Inden</w:t>
      </w:r>
      <w:proofErr w:type="spellEnd"/>
      <w:r>
        <w:rPr>
          <w:rFonts w:ascii="Arial" w:eastAsia="Arial" w:hAnsi="Arial" w:cs="Arial"/>
          <w:sz w:val="24"/>
          <w:szCs w:val="24"/>
        </w:rPr>
        <w:t>.</w:t>
      </w:r>
    </w:p>
    <w:p w:rsidR="00E8069B" w:rsidRDefault="00E8069B" w:rsidP="00637AD3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AE3219" w:rsidRPr="00AE3219" w:rsidRDefault="00AE3219" w:rsidP="00637AD3">
      <w:pPr>
        <w:spacing w:before="29"/>
        <w:ind w:left="100" w:right="4"/>
        <w:jc w:val="both"/>
        <w:rPr>
          <w:rFonts w:ascii="Arial" w:eastAsia="Arial" w:hAnsi="Arial" w:cs="Arial"/>
          <w:i/>
          <w:sz w:val="22"/>
          <w:szCs w:val="24"/>
        </w:rPr>
      </w:pPr>
      <w:r w:rsidRPr="00AE3219">
        <w:rPr>
          <w:rFonts w:ascii="Arial" w:eastAsia="Arial" w:hAnsi="Arial" w:cs="Arial"/>
          <w:i/>
          <w:sz w:val="22"/>
          <w:szCs w:val="24"/>
        </w:rPr>
        <w:t xml:space="preserve">* </w:t>
      </w:r>
      <w:proofErr w:type="spellStart"/>
      <w:r w:rsidRPr="00AE3219">
        <w:rPr>
          <w:rFonts w:ascii="Arial" w:eastAsia="Arial" w:hAnsi="Arial" w:cs="Arial"/>
          <w:i/>
          <w:sz w:val="22"/>
          <w:szCs w:val="24"/>
        </w:rPr>
        <w:t>Tempoh</w:t>
      </w:r>
      <w:proofErr w:type="spellEnd"/>
      <w:r w:rsidRPr="00AE3219">
        <w:rPr>
          <w:rFonts w:ascii="Arial" w:eastAsia="Arial" w:hAnsi="Arial" w:cs="Arial"/>
          <w:i/>
          <w:sz w:val="22"/>
          <w:szCs w:val="24"/>
        </w:rPr>
        <w:t xml:space="preserve"> </w:t>
      </w:r>
      <w:proofErr w:type="spellStart"/>
      <w:r w:rsidRPr="00AE3219">
        <w:rPr>
          <w:rFonts w:ascii="Arial" w:eastAsia="Arial" w:hAnsi="Arial" w:cs="Arial"/>
          <w:i/>
          <w:sz w:val="22"/>
          <w:szCs w:val="24"/>
        </w:rPr>
        <w:t>siap</w:t>
      </w:r>
      <w:proofErr w:type="spellEnd"/>
      <w:r w:rsidRPr="00AE3219">
        <w:rPr>
          <w:rFonts w:ascii="Arial" w:eastAsia="Arial" w:hAnsi="Arial" w:cs="Arial"/>
          <w:i/>
          <w:sz w:val="22"/>
          <w:szCs w:val="24"/>
        </w:rPr>
        <w:t xml:space="preserve"> </w:t>
      </w:r>
      <w:proofErr w:type="spellStart"/>
      <w:r w:rsidRPr="00AE3219">
        <w:rPr>
          <w:rFonts w:ascii="Arial" w:eastAsia="Arial" w:hAnsi="Arial" w:cs="Arial"/>
          <w:i/>
          <w:sz w:val="22"/>
          <w:szCs w:val="24"/>
        </w:rPr>
        <w:t>kerja</w:t>
      </w:r>
      <w:proofErr w:type="spellEnd"/>
      <w:r w:rsidRPr="00AE3219">
        <w:rPr>
          <w:rFonts w:ascii="Arial" w:eastAsia="Arial" w:hAnsi="Arial" w:cs="Arial"/>
          <w:i/>
          <w:sz w:val="22"/>
          <w:szCs w:val="24"/>
        </w:rPr>
        <w:t xml:space="preserve"> yang </w:t>
      </w:r>
      <w:proofErr w:type="spellStart"/>
      <w:r w:rsidRPr="00AE3219">
        <w:rPr>
          <w:rFonts w:ascii="Arial" w:eastAsia="Arial" w:hAnsi="Arial" w:cs="Arial"/>
          <w:i/>
          <w:sz w:val="22"/>
          <w:szCs w:val="24"/>
        </w:rPr>
        <w:t>dicadangkan</w:t>
      </w:r>
      <w:proofErr w:type="spellEnd"/>
      <w:r w:rsidRPr="00AE3219">
        <w:rPr>
          <w:rFonts w:ascii="Arial" w:eastAsia="Arial" w:hAnsi="Arial" w:cs="Arial"/>
          <w:i/>
          <w:sz w:val="22"/>
          <w:szCs w:val="24"/>
        </w:rPr>
        <w:t xml:space="preserve"> </w:t>
      </w:r>
      <w:proofErr w:type="spellStart"/>
      <w:r w:rsidRPr="00AE3219">
        <w:rPr>
          <w:rFonts w:ascii="Arial" w:eastAsia="Arial" w:hAnsi="Arial" w:cs="Arial"/>
          <w:i/>
          <w:sz w:val="22"/>
          <w:szCs w:val="24"/>
        </w:rPr>
        <w:t>hendaklah</w:t>
      </w:r>
      <w:proofErr w:type="spellEnd"/>
      <w:r w:rsidRPr="00AE3219">
        <w:rPr>
          <w:rFonts w:ascii="Arial" w:eastAsia="Arial" w:hAnsi="Arial" w:cs="Arial"/>
          <w:i/>
          <w:sz w:val="22"/>
          <w:szCs w:val="24"/>
        </w:rPr>
        <w:t xml:space="preserve"> </w:t>
      </w:r>
      <w:proofErr w:type="spellStart"/>
      <w:r w:rsidRPr="00AE3219">
        <w:rPr>
          <w:rFonts w:ascii="Arial" w:eastAsia="Arial" w:hAnsi="Arial" w:cs="Arial"/>
          <w:i/>
          <w:sz w:val="22"/>
          <w:szCs w:val="24"/>
        </w:rPr>
        <w:t>tidak</w:t>
      </w:r>
      <w:proofErr w:type="spellEnd"/>
      <w:r w:rsidRPr="00AE3219">
        <w:rPr>
          <w:rFonts w:ascii="Arial" w:eastAsia="Arial" w:hAnsi="Arial" w:cs="Arial"/>
          <w:i/>
          <w:sz w:val="22"/>
          <w:szCs w:val="24"/>
        </w:rPr>
        <w:t xml:space="preserve"> </w:t>
      </w:r>
      <w:proofErr w:type="spellStart"/>
      <w:r w:rsidRPr="00AE3219">
        <w:rPr>
          <w:rFonts w:ascii="Arial" w:eastAsia="Arial" w:hAnsi="Arial" w:cs="Arial"/>
          <w:i/>
          <w:sz w:val="22"/>
          <w:szCs w:val="24"/>
        </w:rPr>
        <w:t>melebihi</w:t>
      </w:r>
      <w:proofErr w:type="spellEnd"/>
      <w:r w:rsidRPr="00AE3219">
        <w:rPr>
          <w:rFonts w:ascii="Arial" w:eastAsia="Arial" w:hAnsi="Arial" w:cs="Arial"/>
          <w:i/>
          <w:sz w:val="22"/>
          <w:szCs w:val="24"/>
        </w:rPr>
        <w:t xml:space="preserve"> </w:t>
      </w:r>
      <w:r w:rsidR="00724C3C">
        <w:rPr>
          <w:rFonts w:ascii="Arial" w:eastAsia="Arial" w:hAnsi="Arial" w:cs="Arial"/>
          <w:i/>
          <w:sz w:val="22"/>
          <w:szCs w:val="24"/>
        </w:rPr>
        <w:t>21</w:t>
      </w:r>
      <w:r w:rsidR="00533735">
        <w:rPr>
          <w:rFonts w:ascii="Arial" w:eastAsia="Arial" w:hAnsi="Arial" w:cs="Arial"/>
          <w:i/>
          <w:sz w:val="22"/>
          <w:szCs w:val="24"/>
        </w:rPr>
        <w:t xml:space="preserve"> </w:t>
      </w:r>
      <w:proofErr w:type="spellStart"/>
      <w:r w:rsidRPr="00AE3219">
        <w:rPr>
          <w:rFonts w:ascii="Arial" w:eastAsia="Arial" w:hAnsi="Arial" w:cs="Arial"/>
          <w:i/>
          <w:sz w:val="22"/>
          <w:szCs w:val="24"/>
        </w:rPr>
        <w:t>hari</w:t>
      </w:r>
      <w:proofErr w:type="spellEnd"/>
      <w:r w:rsidRPr="00AE3219">
        <w:rPr>
          <w:rFonts w:ascii="Arial" w:eastAsia="Arial" w:hAnsi="Arial" w:cs="Arial"/>
          <w:i/>
          <w:sz w:val="22"/>
          <w:szCs w:val="24"/>
        </w:rPr>
        <w:t>.</w:t>
      </w:r>
    </w:p>
    <w:p w:rsidR="00E8069B" w:rsidRDefault="00E8069B" w:rsidP="00A76FB0">
      <w:pPr>
        <w:spacing w:before="29"/>
        <w:ind w:left="100" w:right="4"/>
        <w:rPr>
          <w:rFonts w:ascii="Arial" w:eastAsia="Arial" w:hAnsi="Arial" w:cs="Arial"/>
          <w:sz w:val="24"/>
          <w:szCs w:val="24"/>
        </w:rPr>
      </w:pPr>
    </w:p>
    <w:p w:rsidR="00E8069B" w:rsidRDefault="00637AD3" w:rsidP="00A76FB0">
      <w:pPr>
        <w:spacing w:before="29"/>
        <w:ind w:left="100" w:right="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Ber</w:t>
      </w:r>
      <w:r w:rsidR="00533735">
        <w:rPr>
          <w:rFonts w:ascii="Arial" w:eastAsia="Arial" w:hAnsi="Arial" w:cs="Arial"/>
          <w:sz w:val="24"/>
          <w:szCs w:val="24"/>
        </w:rPr>
        <w:t>tarikh</w:t>
      </w:r>
      <w:proofErr w:type="spellEnd"/>
      <w:r w:rsidR="00533735">
        <w:rPr>
          <w:rFonts w:ascii="Arial" w:eastAsia="Arial" w:hAnsi="Arial" w:cs="Arial"/>
          <w:sz w:val="24"/>
          <w:szCs w:val="24"/>
        </w:rPr>
        <w:t xml:space="preserve"> ………… </w:t>
      </w:r>
      <w:proofErr w:type="spellStart"/>
      <w:r w:rsidR="00533735">
        <w:rPr>
          <w:rFonts w:ascii="Arial" w:eastAsia="Arial" w:hAnsi="Arial" w:cs="Arial"/>
          <w:sz w:val="24"/>
          <w:szCs w:val="24"/>
        </w:rPr>
        <w:t>haribulan</w:t>
      </w:r>
      <w:proofErr w:type="spellEnd"/>
      <w:r w:rsidR="00533735">
        <w:rPr>
          <w:rFonts w:ascii="Arial" w:eastAsia="Arial" w:hAnsi="Arial" w:cs="Arial"/>
          <w:sz w:val="24"/>
          <w:szCs w:val="24"/>
        </w:rPr>
        <w:t xml:space="preserve"> ……….. 201</w:t>
      </w:r>
      <w:r w:rsidR="00232C9D">
        <w:rPr>
          <w:rFonts w:ascii="Arial" w:eastAsia="Arial" w:hAnsi="Arial" w:cs="Arial"/>
          <w:sz w:val="24"/>
          <w:szCs w:val="24"/>
        </w:rPr>
        <w:t>8</w:t>
      </w:r>
      <w:r>
        <w:rPr>
          <w:rFonts w:ascii="Arial" w:eastAsia="Arial" w:hAnsi="Arial" w:cs="Arial"/>
          <w:sz w:val="24"/>
          <w:szCs w:val="24"/>
        </w:rPr>
        <w:t>.</w:t>
      </w:r>
    </w:p>
    <w:p w:rsidR="00637AD3" w:rsidRDefault="00637AD3" w:rsidP="00A76FB0">
      <w:pPr>
        <w:spacing w:before="29"/>
        <w:ind w:left="100" w:right="4"/>
        <w:rPr>
          <w:rFonts w:ascii="Arial" w:eastAsia="Arial" w:hAnsi="Arial" w:cs="Arial"/>
          <w:sz w:val="24"/>
          <w:szCs w:val="24"/>
        </w:rPr>
      </w:pPr>
    </w:p>
    <w:p w:rsidR="00637AD3" w:rsidRDefault="00637AD3" w:rsidP="00A76FB0">
      <w:pPr>
        <w:spacing w:before="29"/>
        <w:ind w:left="100" w:right="4"/>
        <w:rPr>
          <w:rFonts w:ascii="Arial" w:eastAsia="Arial" w:hAnsi="Arial" w:cs="Arial"/>
          <w:sz w:val="24"/>
          <w:szCs w:val="24"/>
        </w:rPr>
      </w:pPr>
    </w:p>
    <w:p w:rsidR="00637AD3" w:rsidRDefault="00637AD3" w:rsidP="00A76FB0">
      <w:pPr>
        <w:spacing w:before="29"/>
        <w:ind w:left="100" w:right="4"/>
        <w:rPr>
          <w:rFonts w:ascii="Arial" w:eastAsia="Arial" w:hAnsi="Arial" w:cs="Arial"/>
          <w:sz w:val="24"/>
          <w:szCs w:val="24"/>
        </w:rPr>
      </w:pPr>
    </w:p>
    <w:p w:rsidR="00637AD3" w:rsidRDefault="00637AD3" w:rsidP="00637AD3">
      <w:pPr>
        <w:spacing w:before="29"/>
        <w:ind w:left="100" w:right="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………………………………………….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………………………………………….</w:t>
      </w:r>
    </w:p>
    <w:p w:rsidR="00637AD3" w:rsidRDefault="00637AD3" w:rsidP="00637AD3">
      <w:pPr>
        <w:spacing w:before="29"/>
        <w:ind w:left="100" w:right="4" w:firstLine="620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Tandatangan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Kontraktor</w:t>
      </w:r>
      <w:proofErr w:type="spellEnd"/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proofErr w:type="spellStart"/>
      <w:r>
        <w:rPr>
          <w:rFonts w:ascii="Arial" w:eastAsia="Arial" w:hAnsi="Arial" w:cs="Arial"/>
          <w:sz w:val="24"/>
          <w:szCs w:val="24"/>
        </w:rPr>
        <w:t>Tandatangan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Saksi</w:t>
      </w:r>
      <w:proofErr w:type="spellEnd"/>
    </w:p>
    <w:p w:rsidR="00637AD3" w:rsidRDefault="00637AD3" w:rsidP="00637AD3">
      <w:pPr>
        <w:spacing w:before="29"/>
        <w:ind w:right="4"/>
        <w:rPr>
          <w:rFonts w:ascii="Arial" w:eastAsia="Arial" w:hAnsi="Arial" w:cs="Arial"/>
          <w:sz w:val="24"/>
          <w:szCs w:val="24"/>
        </w:rPr>
      </w:pPr>
    </w:p>
    <w:p w:rsidR="00637AD3" w:rsidRDefault="00637AD3" w:rsidP="00637AD3">
      <w:pPr>
        <w:spacing w:before="29"/>
        <w:ind w:right="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Nama: …………………………………….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Nama: …………………………………….</w:t>
      </w:r>
    </w:p>
    <w:p w:rsidR="00637AD3" w:rsidRDefault="00637AD3" w:rsidP="00637AD3">
      <w:pPr>
        <w:spacing w:before="29"/>
        <w:ind w:right="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No. K/P: …………………………………..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No. K/P: …………………………………..</w:t>
      </w:r>
    </w:p>
    <w:p w:rsidR="00637AD3" w:rsidRDefault="00637AD3" w:rsidP="00637AD3">
      <w:pPr>
        <w:spacing w:before="29"/>
        <w:ind w:right="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Alamat</w:t>
      </w:r>
      <w:proofErr w:type="spellEnd"/>
      <w:r>
        <w:rPr>
          <w:rFonts w:ascii="Arial" w:eastAsia="Arial" w:hAnsi="Arial" w:cs="Arial"/>
          <w:sz w:val="24"/>
          <w:szCs w:val="24"/>
        </w:rPr>
        <w:t>: ……………………………………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proofErr w:type="spellStart"/>
      <w:r>
        <w:rPr>
          <w:rFonts w:ascii="Arial" w:eastAsia="Arial" w:hAnsi="Arial" w:cs="Arial"/>
          <w:sz w:val="24"/>
          <w:szCs w:val="24"/>
        </w:rPr>
        <w:t>Alamat</w:t>
      </w:r>
      <w:proofErr w:type="spellEnd"/>
      <w:r>
        <w:rPr>
          <w:rFonts w:ascii="Arial" w:eastAsia="Arial" w:hAnsi="Arial" w:cs="Arial"/>
          <w:sz w:val="24"/>
          <w:szCs w:val="24"/>
        </w:rPr>
        <w:t>: ……………………………………</w:t>
      </w:r>
    </w:p>
    <w:p w:rsidR="00637AD3" w:rsidRDefault="00637AD3" w:rsidP="00637AD3">
      <w:pPr>
        <w:spacing w:before="29"/>
        <w:ind w:right="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……………………………………………..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……………………………………………...</w:t>
      </w:r>
    </w:p>
    <w:p w:rsidR="00637AD3" w:rsidRDefault="00637AD3" w:rsidP="00637AD3">
      <w:pPr>
        <w:spacing w:before="29"/>
        <w:ind w:right="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……………………………………………..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……………………………………………...</w:t>
      </w:r>
    </w:p>
    <w:p w:rsidR="00637AD3" w:rsidRDefault="00637AD3" w:rsidP="00637AD3">
      <w:pPr>
        <w:spacing w:before="29"/>
        <w:ind w:right="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……………………………………………..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……………………………………………...</w:t>
      </w:r>
    </w:p>
    <w:p w:rsidR="00637AD3" w:rsidRDefault="00637AD3" w:rsidP="00637AD3">
      <w:pPr>
        <w:spacing w:before="29"/>
        <w:ind w:right="4"/>
        <w:rPr>
          <w:rFonts w:ascii="Arial" w:eastAsia="Arial" w:hAnsi="Arial" w:cs="Arial"/>
          <w:sz w:val="24"/>
          <w:szCs w:val="24"/>
        </w:rPr>
      </w:pPr>
    </w:p>
    <w:p w:rsidR="00637AD3" w:rsidRDefault="00637AD3" w:rsidP="00637AD3">
      <w:pPr>
        <w:spacing w:before="29"/>
        <w:ind w:right="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Cop </w:t>
      </w:r>
      <w:proofErr w:type="spellStart"/>
      <w:r>
        <w:rPr>
          <w:rFonts w:ascii="Arial" w:eastAsia="Arial" w:hAnsi="Arial" w:cs="Arial"/>
          <w:sz w:val="24"/>
          <w:szCs w:val="24"/>
        </w:rPr>
        <w:t>Kontraktor</w:t>
      </w:r>
      <w:proofErr w:type="spellEnd"/>
      <w:r>
        <w:rPr>
          <w:rFonts w:ascii="Arial" w:eastAsia="Arial" w:hAnsi="Arial" w:cs="Arial"/>
          <w:sz w:val="24"/>
          <w:szCs w:val="24"/>
        </w:rPr>
        <w:t>:</w:t>
      </w:r>
    </w:p>
    <w:p w:rsidR="00637AD3" w:rsidRDefault="00637AD3" w:rsidP="00637AD3">
      <w:pPr>
        <w:spacing w:before="29"/>
        <w:ind w:right="4"/>
        <w:rPr>
          <w:rFonts w:ascii="Arial" w:eastAsia="Arial" w:hAnsi="Arial" w:cs="Arial"/>
          <w:sz w:val="24"/>
          <w:szCs w:val="24"/>
        </w:rPr>
      </w:pPr>
    </w:p>
    <w:p w:rsidR="00637AD3" w:rsidRDefault="00637AD3" w:rsidP="00637AD3">
      <w:pPr>
        <w:spacing w:before="29"/>
        <w:ind w:right="4"/>
        <w:rPr>
          <w:rFonts w:ascii="Arial" w:eastAsia="Arial" w:hAnsi="Arial" w:cs="Arial"/>
          <w:sz w:val="24"/>
          <w:szCs w:val="24"/>
        </w:rPr>
      </w:pPr>
    </w:p>
    <w:p w:rsidR="00637AD3" w:rsidRDefault="00637AD3" w:rsidP="00637AD3">
      <w:pPr>
        <w:spacing w:before="29"/>
        <w:ind w:right="4"/>
        <w:rPr>
          <w:rFonts w:ascii="Arial" w:eastAsia="Arial" w:hAnsi="Arial" w:cs="Arial"/>
          <w:sz w:val="24"/>
          <w:szCs w:val="24"/>
        </w:rPr>
      </w:pPr>
    </w:p>
    <w:p w:rsidR="00E8069B" w:rsidRDefault="00E8069B" w:rsidP="00A76FB0">
      <w:pPr>
        <w:spacing w:before="29"/>
        <w:ind w:left="100" w:right="4"/>
        <w:rPr>
          <w:rFonts w:ascii="Arial" w:eastAsia="Arial" w:hAnsi="Arial" w:cs="Arial"/>
          <w:sz w:val="24"/>
          <w:szCs w:val="24"/>
        </w:rPr>
      </w:pPr>
    </w:p>
    <w:sectPr w:rsidR="00E8069B" w:rsidSect="00E35276">
      <w:headerReference w:type="default" r:id="rId8"/>
      <w:pgSz w:w="11920" w:h="16840"/>
      <w:pgMar w:top="1340" w:right="122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5AC" w:rsidRDefault="003235AC">
      <w:r>
        <w:separator/>
      </w:r>
    </w:p>
  </w:endnote>
  <w:endnote w:type="continuationSeparator" w:id="0">
    <w:p w:rsidR="003235AC" w:rsidRDefault="00323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5AC" w:rsidRDefault="003235AC">
      <w:r>
        <w:separator/>
      </w:r>
    </w:p>
  </w:footnote>
  <w:footnote w:type="continuationSeparator" w:id="0">
    <w:p w:rsidR="003235AC" w:rsidRDefault="003235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4F3" w:rsidRPr="00873E34" w:rsidRDefault="00AE3219" w:rsidP="00AE3219">
    <w:pPr>
      <w:spacing w:line="200" w:lineRule="exact"/>
      <w:jc w:val="right"/>
      <w:rPr>
        <w:rFonts w:ascii="Arial" w:hAnsi="Arial" w:cs="Arial"/>
        <w:sz w:val="22"/>
        <w:szCs w:val="22"/>
      </w:rPr>
    </w:pPr>
    <w:r w:rsidRPr="00873E34">
      <w:rPr>
        <w:rFonts w:ascii="Arial" w:hAnsi="Arial" w:cs="Arial"/>
        <w:sz w:val="22"/>
        <w:szCs w:val="22"/>
      </w:rPr>
      <w:t>LAMPIRAN 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D4610"/>
    <w:multiLevelType w:val="hybridMultilevel"/>
    <w:tmpl w:val="437084CC"/>
    <w:lvl w:ilvl="0" w:tplc="8E5013C2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22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104FD"/>
    <w:multiLevelType w:val="multilevel"/>
    <w:tmpl w:val="B87E73C2"/>
    <w:lvl w:ilvl="0">
      <w:start w:val="1"/>
      <w:numFmt w:val="decimal"/>
      <w:lvlText w:val="%1.0"/>
      <w:lvlJc w:val="left"/>
      <w:pPr>
        <w:ind w:left="7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5" w:hanging="61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60" w:hanging="1800"/>
      </w:pPr>
      <w:rPr>
        <w:rFonts w:hint="default"/>
      </w:rPr>
    </w:lvl>
  </w:abstractNum>
  <w:abstractNum w:abstractNumId="2" w15:restartNumberingAfterBreak="0">
    <w:nsid w:val="260848AE"/>
    <w:multiLevelType w:val="multilevel"/>
    <w:tmpl w:val="FBCA3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60B3030"/>
    <w:multiLevelType w:val="hybridMultilevel"/>
    <w:tmpl w:val="DB6433B0"/>
    <w:lvl w:ilvl="0" w:tplc="D824882E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285463A5"/>
    <w:multiLevelType w:val="hybridMultilevel"/>
    <w:tmpl w:val="85C4524E"/>
    <w:lvl w:ilvl="0" w:tplc="82BC01B2">
      <w:start w:val="7"/>
      <w:numFmt w:val="bullet"/>
      <w:lvlText w:val=""/>
      <w:lvlJc w:val="left"/>
      <w:pPr>
        <w:ind w:left="644" w:hanging="360"/>
      </w:pPr>
      <w:rPr>
        <w:rFonts w:ascii="Symbol" w:eastAsia="Arial" w:hAnsi="Symbol" w:cs="Arial" w:hint="default"/>
      </w:rPr>
    </w:lvl>
    <w:lvl w:ilvl="1" w:tplc="4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35E71C22"/>
    <w:multiLevelType w:val="hybridMultilevel"/>
    <w:tmpl w:val="ADE6E83C"/>
    <w:lvl w:ilvl="0" w:tplc="C130E97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222" w:hanging="360"/>
      </w:pPr>
    </w:lvl>
    <w:lvl w:ilvl="2" w:tplc="4409001B" w:tentative="1">
      <w:start w:val="1"/>
      <w:numFmt w:val="lowerRoman"/>
      <w:lvlText w:val="%3."/>
      <w:lvlJc w:val="right"/>
      <w:pPr>
        <w:ind w:left="1942" w:hanging="180"/>
      </w:pPr>
    </w:lvl>
    <w:lvl w:ilvl="3" w:tplc="4409000F" w:tentative="1">
      <w:start w:val="1"/>
      <w:numFmt w:val="decimal"/>
      <w:lvlText w:val="%4."/>
      <w:lvlJc w:val="left"/>
      <w:pPr>
        <w:ind w:left="2662" w:hanging="360"/>
      </w:pPr>
    </w:lvl>
    <w:lvl w:ilvl="4" w:tplc="44090019" w:tentative="1">
      <w:start w:val="1"/>
      <w:numFmt w:val="lowerLetter"/>
      <w:lvlText w:val="%5."/>
      <w:lvlJc w:val="left"/>
      <w:pPr>
        <w:ind w:left="3382" w:hanging="360"/>
      </w:pPr>
    </w:lvl>
    <w:lvl w:ilvl="5" w:tplc="4409001B" w:tentative="1">
      <w:start w:val="1"/>
      <w:numFmt w:val="lowerRoman"/>
      <w:lvlText w:val="%6."/>
      <w:lvlJc w:val="right"/>
      <w:pPr>
        <w:ind w:left="4102" w:hanging="180"/>
      </w:pPr>
    </w:lvl>
    <w:lvl w:ilvl="6" w:tplc="4409000F" w:tentative="1">
      <w:start w:val="1"/>
      <w:numFmt w:val="decimal"/>
      <w:lvlText w:val="%7."/>
      <w:lvlJc w:val="left"/>
      <w:pPr>
        <w:ind w:left="4822" w:hanging="360"/>
      </w:pPr>
    </w:lvl>
    <w:lvl w:ilvl="7" w:tplc="44090019" w:tentative="1">
      <w:start w:val="1"/>
      <w:numFmt w:val="lowerLetter"/>
      <w:lvlText w:val="%8."/>
      <w:lvlJc w:val="left"/>
      <w:pPr>
        <w:ind w:left="5542" w:hanging="360"/>
      </w:pPr>
    </w:lvl>
    <w:lvl w:ilvl="8" w:tplc="4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6F93504"/>
    <w:multiLevelType w:val="multilevel"/>
    <w:tmpl w:val="B4D86A76"/>
    <w:lvl w:ilvl="0">
      <w:start w:val="1"/>
      <w:numFmt w:val="decimal"/>
      <w:lvlText w:val="%1.0"/>
      <w:lvlJc w:val="left"/>
      <w:pPr>
        <w:ind w:left="855" w:hanging="85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57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38350DB1"/>
    <w:multiLevelType w:val="hybridMultilevel"/>
    <w:tmpl w:val="C2887B94"/>
    <w:lvl w:ilvl="0" w:tplc="586ED47A">
      <w:start w:val="1"/>
      <w:numFmt w:val="lowerLetter"/>
      <w:lvlText w:val="(%1)"/>
      <w:lvlJc w:val="left"/>
      <w:pPr>
        <w:ind w:left="1808" w:hanging="39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498" w:hanging="360"/>
      </w:pPr>
    </w:lvl>
    <w:lvl w:ilvl="2" w:tplc="4409001B" w:tentative="1">
      <w:start w:val="1"/>
      <w:numFmt w:val="lowerRoman"/>
      <w:lvlText w:val="%3."/>
      <w:lvlJc w:val="right"/>
      <w:pPr>
        <w:ind w:left="3218" w:hanging="180"/>
      </w:pPr>
    </w:lvl>
    <w:lvl w:ilvl="3" w:tplc="4409000F" w:tentative="1">
      <w:start w:val="1"/>
      <w:numFmt w:val="decimal"/>
      <w:lvlText w:val="%4."/>
      <w:lvlJc w:val="left"/>
      <w:pPr>
        <w:ind w:left="3938" w:hanging="360"/>
      </w:pPr>
    </w:lvl>
    <w:lvl w:ilvl="4" w:tplc="44090019" w:tentative="1">
      <w:start w:val="1"/>
      <w:numFmt w:val="lowerLetter"/>
      <w:lvlText w:val="%5."/>
      <w:lvlJc w:val="left"/>
      <w:pPr>
        <w:ind w:left="4658" w:hanging="360"/>
      </w:pPr>
    </w:lvl>
    <w:lvl w:ilvl="5" w:tplc="4409001B" w:tentative="1">
      <w:start w:val="1"/>
      <w:numFmt w:val="lowerRoman"/>
      <w:lvlText w:val="%6."/>
      <w:lvlJc w:val="right"/>
      <w:pPr>
        <w:ind w:left="5378" w:hanging="180"/>
      </w:pPr>
    </w:lvl>
    <w:lvl w:ilvl="6" w:tplc="4409000F" w:tentative="1">
      <w:start w:val="1"/>
      <w:numFmt w:val="decimal"/>
      <w:lvlText w:val="%7."/>
      <w:lvlJc w:val="left"/>
      <w:pPr>
        <w:ind w:left="6098" w:hanging="360"/>
      </w:pPr>
    </w:lvl>
    <w:lvl w:ilvl="7" w:tplc="44090019" w:tentative="1">
      <w:start w:val="1"/>
      <w:numFmt w:val="lowerLetter"/>
      <w:lvlText w:val="%8."/>
      <w:lvlJc w:val="left"/>
      <w:pPr>
        <w:ind w:left="6818" w:hanging="360"/>
      </w:pPr>
    </w:lvl>
    <w:lvl w:ilvl="8" w:tplc="4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391632B4"/>
    <w:multiLevelType w:val="multilevel"/>
    <w:tmpl w:val="BE1CADD6"/>
    <w:lvl w:ilvl="0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80" w:hanging="1800"/>
      </w:pPr>
      <w:rPr>
        <w:rFonts w:hint="default"/>
      </w:rPr>
    </w:lvl>
  </w:abstractNum>
  <w:abstractNum w:abstractNumId="9" w15:restartNumberingAfterBreak="0">
    <w:nsid w:val="3B9B7097"/>
    <w:multiLevelType w:val="hybridMultilevel"/>
    <w:tmpl w:val="63924C8C"/>
    <w:lvl w:ilvl="0" w:tplc="EED4D25A">
      <w:start w:val="1"/>
      <w:numFmt w:val="upperLetter"/>
      <w:lvlText w:val="%1."/>
      <w:lvlJc w:val="left"/>
      <w:pPr>
        <w:ind w:left="4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180" w:hanging="360"/>
      </w:pPr>
    </w:lvl>
    <w:lvl w:ilvl="2" w:tplc="4409001B" w:tentative="1">
      <w:start w:val="1"/>
      <w:numFmt w:val="lowerRoman"/>
      <w:lvlText w:val="%3."/>
      <w:lvlJc w:val="right"/>
      <w:pPr>
        <w:ind w:left="1900" w:hanging="180"/>
      </w:pPr>
    </w:lvl>
    <w:lvl w:ilvl="3" w:tplc="4409000F" w:tentative="1">
      <w:start w:val="1"/>
      <w:numFmt w:val="decimal"/>
      <w:lvlText w:val="%4."/>
      <w:lvlJc w:val="left"/>
      <w:pPr>
        <w:ind w:left="2620" w:hanging="360"/>
      </w:pPr>
    </w:lvl>
    <w:lvl w:ilvl="4" w:tplc="44090019" w:tentative="1">
      <w:start w:val="1"/>
      <w:numFmt w:val="lowerLetter"/>
      <w:lvlText w:val="%5."/>
      <w:lvlJc w:val="left"/>
      <w:pPr>
        <w:ind w:left="3340" w:hanging="360"/>
      </w:pPr>
    </w:lvl>
    <w:lvl w:ilvl="5" w:tplc="4409001B" w:tentative="1">
      <w:start w:val="1"/>
      <w:numFmt w:val="lowerRoman"/>
      <w:lvlText w:val="%6."/>
      <w:lvlJc w:val="right"/>
      <w:pPr>
        <w:ind w:left="4060" w:hanging="180"/>
      </w:pPr>
    </w:lvl>
    <w:lvl w:ilvl="6" w:tplc="4409000F" w:tentative="1">
      <w:start w:val="1"/>
      <w:numFmt w:val="decimal"/>
      <w:lvlText w:val="%7."/>
      <w:lvlJc w:val="left"/>
      <w:pPr>
        <w:ind w:left="4780" w:hanging="360"/>
      </w:pPr>
    </w:lvl>
    <w:lvl w:ilvl="7" w:tplc="44090019" w:tentative="1">
      <w:start w:val="1"/>
      <w:numFmt w:val="lowerLetter"/>
      <w:lvlText w:val="%8."/>
      <w:lvlJc w:val="left"/>
      <w:pPr>
        <w:ind w:left="5500" w:hanging="360"/>
      </w:pPr>
    </w:lvl>
    <w:lvl w:ilvl="8" w:tplc="4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0" w15:restartNumberingAfterBreak="0">
    <w:nsid w:val="3D371EC3"/>
    <w:multiLevelType w:val="hybridMultilevel"/>
    <w:tmpl w:val="635AF03A"/>
    <w:lvl w:ilvl="0" w:tplc="B7A0024C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540" w:hanging="360"/>
      </w:pPr>
    </w:lvl>
    <w:lvl w:ilvl="2" w:tplc="4409001B" w:tentative="1">
      <w:start w:val="1"/>
      <w:numFmt w:val="lowerRoman"/>
      <w:lvlText w:val="%3."/>
      <w:lvlJc w:val="right"/>
      <w:pPr>
        <w:ind w:left="2260" w:hanging="180"/>
      </w:pPr>
    </w:lvl>
    <w:lvl w:ilvl="3" w:tplc="4409000F" w:tentative="1">
      <w:start w:val="1"/>
      <w:numFmt w:val="decimal"/>
      <w:lvlText w:val="%4."/>
      <w:lvlJc w:val="left"/>
      <w:pPr>
        <w:ind w:left="2980" w:hanging="360"/>
      </w:pPr>
    </w:lvl>
    <w:lvl w:ilvl="4" w:tplc="44090019" w:tentative="1">
      <w:start w:val="1"/>
      <w:numFmt w:val="lowerLetter"/>
      <w:lvlText w:val="%5."/>
      <w:lvlJc w:val="left"/>
      <w:pPr>
        <w:ind w:left="3700" w:hanging="360"/>
      </w:pPr>
    </w:lvl>
    <w:lvl w:ilvl="5" w:tplc="4409001B" w:tentative="1">
      <w:start w:val="1"/>
      <w:numFmt w:val="lowerRoman"/>
      <w:lvlText w:val="%6."/>
      <w:lvlJc w:val="right"/>
      <w:pPr>
        <w:ind w:left="4420" w:hanging="180"/>
      </w:pPr>
    </w:lvl>
    <w:lvl w:ilvl="6" w:tplc="4409000F" w:tentative="1">
      <w:start w:val="1"/>
      <w:numFmt w:val="decimal"/>
      <w:lvlText w:val="%7."/>
      <w:lvlJc w:val="left"/>
      <w:pPr>
        <w:ind w:left="5140" w:hanging="360"/>
      </w:pPr>
    </w:lvl>
    <w:lvl w:ilvl="7" w:tplc="44090019" w:tentative="1">
      <w:start w:val="1"/>
      <w:numFmt w:val="lowerLetter"/>
      <w:lvlText w:val="%8."/>
      <w:lvlJc w:val="left"/>
      <w:pPr>
        <w:ind w:left="5860" w:hanging="360"/>
      </w:pPr>
    </w:lvl>
    <w:lvl w:ilvl="8" w:tplc="4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403903C1"/>
    <w:multiLevelType w:val="multilevel"/>
    <w:tmpl w:val="4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136050F"/>
    <w:multiLevelType w:val="hybridMultilevel"/>
    <w:tmpl w:val="5376452E"/>
    <w:lvl w:ilvl="0" w:tplc="16DC661A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789" w:hanging="360"/>
      </w:pPr>
    </w:lvl>
    <w:lvl w:ilvl="2" w:tplc="4409001B" w:tentative="1">
      <w:start w:val="1"/>
      <w:numFmt w:val="lowerRoman"/>
      <w:lvlText w:val="%3."/>
      <w:lvlJc w:val="right"/>
      <w:pPr>
        <w:ind w:left="2509" w:hanging="180"/>
      </w:pPr>
    </w:lvl>
    <w:lvl w:ilvl="3" w:tplc="4409000F" w:tentative="1">
      <w:start w:val="1"/>
      <w:numFmt w:val="decimal"/>
      <w:lvlText w:val="%4."/>
      <w:lvlJc w:val="left"/>
      <w:pPr>
        <w:ind w:left="3229" w:hanging="360"/>
      </w:pPr>
    </w:lvl>
    <w:lvl w:ilvl="4" w:tplc="44090019" w:tentative="1">
      <w:start w:val="1"/>
      <w:numFmt w:val="lowerLetter"/>
      <w:lvlText w:val="%5."/>
      <w:lvlJc w:val="left"/>
      <w:pPr>
        <w:ind w:left="3949" w:hanging="360"/>
      </w:pPr>
    </w:lvl>
    <w:lvl w:ilvl="5" w:tplc="4409001B" w:tentative="1">
      <w:start w:val="1"/>
      <w:numFmt w:val="lowerRoman"/>
      <w:lvlText w:val="%6."/>
      <w:lvlJc w:val="right"/>
      <w:pPr>
        <w:ind w:left="4669" w:hanging="180"/>
      </w:pPr>
    </w:lvl>
    <w:lvl w:ilvl="6" w:tplc="4409000F" w:tentative="1">
      <w:start w:val="1"/>
      <w:numFmt w:val="decimal"/>
      <w:lvlText w:val="%7."/>
      <w:lvlJc w:val="left"/>
      <w:pPr>
        <w:ind w:left="5389" w:hanging="360"/>
      </w:pPr>
    </w:lvl>
    <w:lvl w:ilvl="7" w:tplc="44090019" w:tentative="1">
      <w:start w:val="1"/>
      <w:numFmt w:val="lowerLetter"/>
      <w:lvlText w:val="%8."/>
      <w:lvlJc w:val="left"/>
      <w:pPr>
        <w:ind w:left="6109" w:hanging="360"/>
      </w:pPr>
    </w:lvl>
    <w:lvl w:ilvl="8" w:tplc="4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B3E3F72"/>
    <w:multiLevelType w:val="multilevel"/>
    <w:tmpl w:val="1270CEFE"/>
    <w:lvl w:ilvl="0">
      <w:start w:val="1"/>
      <w:numFmt w:val="decimal"/>
      <w:lvlText w:val="%1."/>
      <w:lvlJc w:val="left"/>
      <w:pPr>
        <w:ind w:left="51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3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36" w:hanging="1800"/>
      </w:pPr>
      <w:rPr>
        <w:rFonts w:hint="default"/>
      </w:rPr>
    </w:lvl>
  </w:abstractNum>
  <w:abstractNum w:abstractNumId="14" w15:restartNumberingAfterBreak="0">
    <w:nsid w:val="562D5626"/>
    <w:multiLevelType w:val="hybridMultilevel"/>
    <w:tmpl w:val="BA0AB6F2"/>
    <w:lvl w:ilvl="0" w:tplc="85CAF4E0">
      <w:start w:val="1"/>
      <w:numFmt w:val="upperRoman"/>
      <w:lvlText w:val="%1)"/>
      <w:lvlJc w:val="left"/>
      <w:pPr>
        <w:ind w:left="2138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498" w:hanging="360"/>
      </w:pPr>
    </w:lvl>
    <w:lvl w:ilvl="2" w:tplc="4409001B" w:tentative="1">
      <w:start w:val="1"/>
      <w:numFmt w:val="lowerRoman"/>
      <w:lvlText w:val="%3."/>
      <w:lvlJc w:val="right"/>
      <w:pPr>
        <w:ind w:left="3218" w:hanging="180"/>
      </w:pPr>
    </w:lvl>
    <w:lvl w:ilvl="3" w:tplc="4409000F" w:tentative="1">
      <w:start w:val="1"/>
      <w:numFmt w:val="decimal"/>
      <w:lvlText w:val="%4."/>
      <w:lvlJc w:val="left"/>
      <w:pPr>
        <w:ind w:left="3938" w:hanging="360"/>
      </w:pPr>
    </w:lvl>
    <w:lvl w:ilvl="4" w:tplc="44090019" w:tentative="1">
      <w:start w:val="1"/>
      <w:numFmt w:val="lowerLetter"/>
      <w:lvlText w:val="%5."/>
      <w:lvlJc w:val="left"/>
      <w:pPr>
        <w:ind w:left="4658" w:hanging="360"/>
      </w:pPr>
    </w:lvl>
    <w:lvl w:ilvl="5" w:tplc="4409001B" w:tentative="1">
      <w:start w:val="1"/>
      <w:numFmt w:val="lowerRoman"/>
      <w:lvlText w:val="%6."/>
      <w:lvlJc w:val="right"/>
      <w:pPr>
        <w:ind w:left="5378" w:hanging="180"/>
      </w:pPr>
    </w:lvl>
    <w:lvl w:ilvl="6" w:tplc="4409000F" w:tentative="1">
      <w:start w:val="1"/>
      <w:numFmt w:val="decimal"/>
      <w:lvlText w:val="%7."/>
      <w:lvlJc w:val="left"/>
      <w:pPr>
        <w:ind w:left="6098" w:hanging="360"/>
      </w:pPr>
    </w:lvl>
    <w:lvl w:ilvl="7" w:tplc="44090019" w:tentative="1">
      <w:start w:val="1"/>
      <w:numFmt w:val="lowerLetter"/>
      <w:lvlText w:val="%8."/>
      <w:lvlJc w:val="left"/>
      <w:pPr>
        <w:ind w:left="6818" w:hanging="360"/>
      </w:pPr>
    </w:lvl>
    <w:lvl w:ilvl="8" w:tplc="4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6CFE117F"/>
    <w:multiLevelType w:val="multilevel"/>
    <w:tmpl w:val="F006D0AE"/>
    <w:lvl w:ilvl="0">
      <w:start w:val="1"/>
      <w:numFmt w:val="decimal"/>
      <w:lvlText w:val="%1.0"/>
      <w:lvlJc w:val="left"/>
      <w:pPr>
        <w:ind w:left="7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5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60" w:hanging="1800"/>
      </w:pPr>
      <w:rPr>
        <w:rFonts w:hint="default"/>
      </w:rPr>
    </w:lvl>
  </w:abstractNum>
  <w:abstractNum w:abstractNumId="16" w15:restartNumberingAfterBreak="0">
    <w:nsid w:val="76F861D2"/>
    <w:multiLevelType w:val="hybridMultilevel"/>
    <w:tmpl w:val="FE70CDF2"/>
    <w:lvl w:ilvl="0" w:tplc="2448685C">
      <w:start w:val="1"/>
      <w:numFmt w:val="lowerLetter"/>
      <w:lvlText w:val="(%1)"/>
      <w:lvlJc w:val="left"/>
      <w:pPr>
        <w:ind w:left="8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540" w:hanging="360"/>
      </w:pPr>
    </w:lvl>
    <w:lvl w:ilvl="2" w:tplc="4409001B" w:tentative="1">
      <w:start w:val="1"/>
      <w:numFmt w:val="lowerRoman"/>
      <w:lvlText w:val="%3."/>
      <w:lvlJc w:val="right"/>
      <w:pPr>
        <w:ind w:left="2260" w:hanging="180"/>
      </w:pPr>
    </w:lvl>
    <w:lvl w:ilvl="3" w:tplc="4409000F" w:tentative="1">
      <w:start w:val="1"/>
      <w:numFmt w:val="decimal"/>
      <w:lvlText w:val="%4."/>
      <w:lvlJc w:val="left"/>
      <w:pPr>
        <w:ind w:left="2980" w:hanging="360"/>
      </w:pPr>
    </w:lvl>
    <w:lvl w:ilvl="4" w:tplc="44090019" w:tentative="1">
      <w:start w:val="1"/>
      <w:numFmt w:val="lowerLetter"/>
      <w:lvlText w:val="%5."/>
      <w:lvlJc w:val="left"/>
      <w:pPr>
        <w:ind w:left="3700" w:hanging="360"/>
      </w:pPr>
    </w:lvl>
    <w:lvl w:ilvl="5" w:tplc="4409001B" w:tentative="1">
      <w:start w:val="1"/>
      <w:numFmt w:val="lowerRoman"/>
      <w:lvlText w:val="%6."/>
      <w:lvlJc w:val="right"/>
      <w:pPr>
        <w:ind w:left="4420" w:hanging="180"/>
      </w:pPr>
    </w:lvl>
    <w:lvl w:ilvl="6" w:tplc="4409000F" w:tentative="1">
      <w:start w:val="1"/>
      <w:numFmt w:val="decimal"/>
      <w:lvlText w:val="%7."/>
      <w:lvlJc w:val="left"/>
      <w:pPr>
        <w:ind w:left="5140" w:hanging="360"/>
      </w:pPr>
    </w:lvl>
    <w:lvl w:ilvl="7" w:tplc="44090019" w:tentative="1">
      <w:start w:val="1"/>
      <w:numFmt w:val="lowerLetter"/>
      <w:lvlText w:val="%8."/>
      <w:lvlJc w:val="left"/>
      <w:pPr>
        <w:ind w:left="5860" w:hanging="360"/>
      </w:pPr>
    </w:lvl>
    <w:lvl w:ilvl="8" w:tplc="4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6"/>
  </w:num>
  <w:num w:numId="5">
    <w:abstractNumId w:val="12"/>
  </w:num>
  <w:num w:numId="6">
    <w:abstractNumId w:val="11"/>
  </w:num>
  <w:num w:numId="7">
    <w:abstractNumId w:val="14"/>
  </w:num>
  <w:num w:numId="8">
    <w:abstractNumId w:val="4"/>
  </w:num>
  <w:num w:numId="9">
    <w:abstractNumId w:val="1"/>
  </w:num>
  <w:num w:numId="10">
    <w:abstractNumId w:val="8"/>
  </w:num>
  <w:num w:numId="11">
    <w:abstractNumId w:val="10"/>
  </w:num>
  <w:num w:numId="12">
    <w:abstractNumId w:val="16"/>
  </w:num>
  <w:num w:numId="13">
    <w:abstractNumId w:val="9"/>
  </w:num>
  <w:num w:numId="14">
    <w:abstractNumId w:val="5"/>
  </w:num>
  <w:num w:numId="15">
    <w:abstractNumId w:val="3"/>
  </w:num>
  <w:num w:numId="16">
    <w:abstractNumId w:val="1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011"/>
    <w:rsid w:val="000025C2"/>
    <w:rsid w:val="000179CC"/>
    <w:rsid w:val="000339DA"/>
    <w:rsid w:val="00034E53"/>
    <w:rsid w:val="00047934"/>
    <w:rsid w:val="00051F5B"/>
    <w:rsid w:val="000A0A16"/>
    <w:rsid w:val="000B4995"/>
    <w:rsid w:val="000B74DF"/>
    <w:rsid w:val="000C5000"/>
    <w:rsid w:val="000D50D9"/>
    <w:rsid w:val="000E0BB9"/>
    <w:rsid w:val="000E443F"/>
    <w:rsid w:val="000E71B8"/>
    <w:rsid w:val="000F1809"/>
    <w:rsid w:val="000F233C"/>
    <w:rsid w:val="000F2472"/>
    <w:rsid w:val="00121DE1"/>
    <w:rsid w:val="00125011"/>
    <w:rsid w:val="00132E7F"/>
    <w:rsid w:val="001416EC"/>
    <w:rsid w:val="00194D21"/>
    <w:rsid w:val="00196759"/>
    <w:rsid w:val="00197C3C"/>
    <w:rsid w:val="001A4B2F"/>
    <w:rsid w:val="001A75E4"/>
    <w:rsid w:val="001B176F"/>
    <w:rsid w:val="001B2220"/>
    <w:rsid w:val="001B3FB1"/>
    <w:rsid w:val="001E1472"/>
    <w:rsid w:val="001E33C6"/>
    <w:rsid w:val="002025B8"/>
    <w:rsid w:val="0020551F"/>
    <w:rsid w:val="00205B8C"/>
    <w:rsid w:val="00207DD4"/>
    <w:rsid w:val="00210DF4"/>
    <w:rsid w:val="002143EC"/>
    <w:rsid w:val="002229B6"/>
    <w:rsid w:val="00232C9D"/>
    <w:rsid w:val="00243246"/>
    <w:rsid w:val="002756CD"/>
    <w:rsid w:val="002931BB"/>
    <w:rsid w:val="002B0DFA"/>
    <w:rsid w:val="002D4CE5"/>
    <w:rsid w:val="002D5EC0"/>
    <w:rsid w:val="002E6E3D"/>
    <w:rsid w:val="0030406C"/>
    <w:rsid w:val="003063A9"/>
    <w:rsid w:val="003235AC"/>
    <w:rsid w:val="003247A9"/>
    <w:rsid w:val="00341BBA"/>
    <w:rsid w:val="0036082C"/>
    <w:rsid w:val="0036293D"/>
    <w:rsid w:val="003922ED"/>
    <w:rsid w:val="00396FEA"/>
    <w:rsid w:val="00397CB8"/>
    <w:rsid w:val="003A24EA"/>
    <w:rsid w:val="003B5FFE"/>
    <w:rsid w:val="003C3FB1"/>
    <w:rsid w:val="003C5B22"/>
    <w:rsid w:val="003D7761"/>
    <w:rsid w:val="003E7E59"/>
    <w:rsid w:val="003F1C5F"/>
    <w:rsid w:val="003F2945"/>
    <w:rsid w:val="003F61A3"/>
    <w:rsid w:val="0041657E"/>
    <w:rsid w:val="00430527"/>
    <w:rsid w:val="00437C19"/>
    <w:rsid w:val="004443B3"/>
    <w:rsid w:val="004476E4"/>
    <w:rsid w:val="0045353C"/>
    <w:rsid w:val="0046338D"/>
    <w:rsid w:val="00476BE0"/>
    <w:rsid w:val="00492484"/>
    <w:rsid w:val="004B5E60"/>
    <w:rsid w:val="004D7388"/>
    <w:rsid w:val="004E0255"/>
    <w:rsid w:val="004E6605"/>
    <w:rsid w:val="004F1E14"/>
    <w:rsid w:val="005218B1"/>
    <w:rsid w:val="00533735"/>
    <w:rsid w:val="00574DE1"/>
    <w:rsid w:val="00585952"/>
    <w:rsid w:val="005B5BE9"/>
    <w:rsid w:val="005B6A19"/>
    <w:rsid w:val="005C08C1"/>
    <w:rsid w:val="005C1249"/>
    <w:rsid w:val="005C4EC5"/>
    <w:rsid w:val="005C7593"/>
    <w:rsid w:val="005D09E1"/>
    <w:rsid w:val="005E3987"/>
    <w:rsid w:val="00604B72"/>
    <w:rsid w:val="00614294"/>
    <w:rsid w:val="00624F67"/>
    <w:rsid w:val="00627706"/>
    <w:rsid w:val="006329D0"/>
    <w:rsid w:val="00637A5F"/>
    <w:rsid w:val="00637AD3"/>
    <w:rsid w:val="00640973"/>
    <w:rsid w:val="0064254D"/>
    <w:rsid w:val="00653EC8"/>
    <w:rsid w:val="00666612"/>
    <w:rsid w:val="00666D96"/>
    <w:rsid w:val="0068677A"/>
    <w:rsid w:val="00690876"/>
    <w:rsid w:val="006937FA"/>
    <w:rsid w:val="006A5844"/>
    <w:rsid w:val="006B783D"/>
    <w:rsid w:val="006D4B8F"/>
    <w:rsid w:val="006E4537"/>
    <w:rsid w:val="006E4F05"/>
    <w:rsid w:val="00711CEC"/>
    <w:rsid w:val="00723DFC"/>
    <w:rsid w:val="00724C3C"/>
    <w:rsid w:val="00726CBF"/>
    <w:rsid w:val="00732B84"/>
    <w:rsid w:val="00741387"/>
    <w:rsid w:val="00741564"/>
    <w:rsid w:val="007416A3"/>
    <w:rsid w:val="00744DF4"/>
    <w:rsid w:val="0077333D"/>
    <w:rsid w:val="00775C42"/>
    <w:rsid w:val="007917D1"/>
    <w:rsid w:val="007A6CEA"/>
    <w:rsid w:val="007B1408"/>
    <w:rsid w:val="007F2228"/>
    <w:rsid w:val="00805193"/>
    <w:rsid w:val="00810E92"/>
    <w:rsid w:val="0083679B"/>
    <w:rsid w:val="00841083"/>
    <w:rsid w:val="00844AAC"/>
    <w:rsid w:val="00855E5E"/>
    <w:rsid w:val="008734D5"/>
    <w:rsid w:val="00873E34"/>
    <w:rsid w:val="00894710"/>
    <w:rsid w:val="00896995"/>
    <w:rsid w:val="008A1F65"/>
    <w:rsid w:val="008B1E26"/>
    <w:rsid w:val="008B3629"/>
    <w:rsid w:val="008C01BE"/>
    <w:rsid w:val="008D1356"/>
    <w:rsid w:val="008D234D"/>
    <w:rsid w:val="008E2A05"/>
    <w:rsid w:val="008E62E5"/>
    <w:rsid w:val="008F1B80"/>
    <w:rsid w:val="0090497C"/>
    <w:rsid w:val="00942C56"/>
    <w:rsid w:val="0095719C"/>
    <w:rsid w:val="009577A0"/>
    <w:rsid w:val="009625E1"/>
    <w:rsid w:val="00970391"/>
    <w:rsid w:val="00976FCE"/>
    <w:rsid w:val="00977C6D"/>
    <w:rsid w:val="009831EE"/>
    <w:rsid w:val="009A21A0"/>
    <w:rsid w:val="009A458A"/>
    <w:rsid w:val="009A6C21"/>
    <w:rsid w:val="009A7ADA"/>
    <w:rsid w:val="009E0CE3"/>
    <w:rsid w:val="009F64F3"/>
    <w:rsid w:val="00A12B99"/>
    <w:rsid w:val="00A25C5F"/>
    <w:rsid w:val="00A4481D"/>
    <w:rsid w:val="00A4710F"/>
    <w:rsid w:val="00A4791A"/>
    <w:rsid w:val="00A642E9"/>
    <w:rsid w:val="00A76FB0"/>
    <w:rsid w:val="00A865C5"/>
    <w:rsid w:val="00AB4EB6"/>
    <w:rsid w:val="00AC1DF0"/>
    <w:rsid w:val="00AC355E"/>
    <w:rsid w:val="00AC5A63"/>
    <w:rsid w:val="00AD7BE7"/>
    <w:rsid w:val="00AE2A1A"/>
    <w:rsid w:val="00AE3219"/>
    <w:rsid w:val="00AE7CEF"/>
    <w:rsid w:val="00AF38FF"/>
    <w:rsid w:val="00B17AFE"/>
    <w:rsid w:val="00B32495"/>
    <w:rsid w:val="00B328FA"/>
    <w:rsid w:val="00B32C66"/>
    <w:rsid w:val="00B3580B"/>
    <w:rsid w:val="00B50CEE"/>
    <w:rsid w:val="00B510D9"/>
    <w:rsid w:val="00B63921"/>
    <w:rsid w:val="00B67D85"/>
    <w:rsid w:val="00B72EC9"/>
    <w:rsid w:val="00B73194"/>
    <w:rsid w:val="00BA40D6"/>
    <w:rsid w:val="00BA4C7E"/>
    <w:rsid w:val="00BA69EA"/>
    <w:rsid w:val="00BF142C"/>
    <w:rsid w:val="00BF639C"/>
    <w:rsid w:val="00C0600E"/>
    <w:rsid w:val="00C10D47"/>
    <w:rsid w:val="00C1235C"/>
    <w:rsid w:val="00C20E74"/>
    <w:rsid w:val="00C218DE"/>
    <w:rsid w:val="00C356CC"/>
    <w:rsid w:val="00C517AB"/>
    <w:rsid w:val="00C5194F"/>
    <w:rsid w:val="00C61309"/>
    <w:rsid w:val="00C63C90"/>
    <w:rsid w:val="00C92BE6"/>
    <w:rsid w:val="00CA4D12"/>
    <w:rsid w:val="00CA6CFE"/>
    <w:rsid w:val="00CA7BB6"/>
    <w:rsid w:val="00CB5582"/>
    <w:rsid w:val="00CE3247"/>
    <w:rsid w:val="00CF29E3"/>
    <w:rsid w:val="00D1302E"/>
    <w:rsid w:val="00D13BBD"/>
    <w:rsid w:val="00D30257"/>
    <w:rsid w:val="00D4593E"/>
    <w:rsid w:val="00D47433"/>
    <w:rsid w:val="00D511D2"/>
    <w:rsid w:val="00D51589"/>
    <w:rsid w:val="00D72EB1"/>
    <w:rsid w:val="00D80869"/>
    <w:rsid w:val="00D820BF"/>
    <w:rsid w:val="00D90577"/>
    <w:rsid w:val="00DA2A79"/>
    <w:rsid w:val="00DC42D3"/>
    <w:rsid w:val="00DD0888"/>
    <w:rsid w:val="00DD3861"/>
    <w:rsid w:val="00DD47C5"/>
    <w:rsid w:val="00DD6B38"/>
    <w:rsid w:val="00DE20A5"/>
    <w:rsid w:val="00DE5D30"/>
    <w:rsid w:val="00DF02DF"/>
    <w:rsid w:val="00DF446E"/>
    <w:rsid w:val="00E01EF5"/>
    <w:rsid w:val="00E15969"/>
    <w:rsid w:val="00E1715A"/>
    <w:rsid w:val="00E26AC8"/>
    <w:rsid w:val="00E35276"/>
    <w:rsid w:val="00E43630"/>
    <w:rsid w:val="00E6397C"/>
    <w:rsid w:val="00E6658F"/>
    <w:rsid w:val="00E8069B"/>
    <w:rsid w:val="00EC060B"/>
    <w:rsid w:val="00EC6EFD"/>
    <w:rsid w:val="00ED2192"/>
    <w:rsid w:val="00ED396E"/>
    <w:rsid w:val="00ED50AF"/>
    <w:rsid w:val="00EF67DB"/>
    <w:rsid w:val="00F2713D"/>
    <w:rsid w:val="00F37368"/>
    <w:rsid w:val="00F50031"/>
    <w:rsid w:val="00F50D78"/>
    <w:rsid w:val="00F521D7"/>
    <w:rsid w:val="00F56484"/>
    <w:rsid w:val="00F60AAE"/>
    <w:rsid w:val="00F75F2D"/>
    <w:rsid w:val="00F80CFC"/>
    <w:rsid w:val="00F935E9"/>
    <w:rsid w:val="00FA2754"/>
    <w:rsid w:val="00FB3A6F"/>
    <w:rsid w:val="00FB401A"/>
    <w:rsid w:val="00FB58D3"/>
    <w:rsid w:val="00FC05DA"/>
    <w:rsid w:val="00FD26D9"/>
    <w:rsid w:val="00FE68F8"/>
    <w:rsid w:val="00FF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270BF6C5-D701-4510-81EA-5C3D732BE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791A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03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3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967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6759"/>
  </w:style>
  <w:style w:type="paragraph" w:styleId="Footer">
    <w:name w:val="footer"/>
    <w:basedOn w:val="Normal"/>
    <w:link w:val="FooterChar"/>
    <w:uiPriority w:val="99"/>
    <w:unhideWhenUsed/>
    <w:rsid w:val="001967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6759"/>
  </w:style>
  <w:style w:type="paragraph" w:styleId="ListParagraph">
    <w:name w:val="List Paragraph"/>
    <w:basedOn w:val="Normal"/>
    <w:uiPriority w:val="34"/>
    <w:qFormat/>
    <w:rsid w:val="00D1302E"/>
    <w:pPr>
      <w:ind w:left="720"/>
      <w:contextualSpacing/>
    </w:pPr>
  </w:style>
  <w:style w:type="table" w:styleId="TableGrid">
    <w:name w:val="Table Grid"/>
    <w:basedOn w:val="TableNormal"/>
    <w:uiPriority w:val="59"/>
    <w:rsid w:val="006A58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A584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41083"/>
    <w:rPr>
      <w:rFonts w:ascii="Arial" w:hAnsi="Arial" w:cs="Arial"/>
      <w:color w:val="4C4C4C"/>
      <w:sz w:val="18"/>
      <w:szCs w:val="18"/>
      <w:lang w:val="en-MY" w:eastAsia="en-MY"/>
    </w:rPr>
  </w:style>
  <w:style w:type="character" w:styleId="Strong">
    <w:name w:val="Strong"/>
    <w:basedOn w:val="DefaultParagraphFont"/>
    <w:uiPriority w:val="22"/>
    <w:qFormat/>
    <w:rsid w:val="008410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F40F5-8874-4273-9293-8071BB334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 Majatig</dc:creator>
  <cp:lastModifiedBy>Nur Farhana Binti Ismail</cp:lastModifiedBy>
  <cp:revision>3</cp:revision>
  <cp:lastPrinted>2018-09-12T02:09:00Z</cp:lastPrinted>
  <dcterms:created xsi:type="dcterms:W3CDTF">2018-10-31T08:18:00Z</dcterms:created>
  <dcterms:modified xsi:type="dcterms:W3CDTF">2018-10-31T08:28:00Z</dcterms:modified>
</cp:coreProperties>
</file>